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301F4" w:rsidRDefault="004301F4" w:rsidP="003405AF">
      <w:pPr>
        <w:jc w:val="center"/>
        <w:rPr>
          <w:rFonts w:ascii="Arial" w:hAnsi="Arial" w:cs="Arial"/>
          <w:b/>
        </w:rPr>
      </w:pPr>
    </w:p>
    <w:p w:rsidR="00932B81" w:rsidRDefault="00932B81" w:rsidP="00932B8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932B81" w:rsidRDefault="002D030A" w:rsidP="00932B8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01F4">
        <w:rPr>
          <w:rFonts w:ascii="Arial" w:hAnsi="Arial" w:cs="Arial"/>
          <w:b/>
          <w:sz w:val="22"/>
          <w:szCs w:val="22"/>
        </w:rPr>
        <w:t xml:space="preserve">AVISO DE </w:t>
      </w:r>
      <w:r w:rsidR="00AB167F">
        <w:rPr>
          <w:rFonts w:ascii="Arial" w:hAnsi="Arial" w:cs="Arial"/>
          <w:b/>
          <w:sz w:val="22"/>
          <w:szCs w:val="22"/>
        </w:rPr>
        <w:t xml:space="preserve">PRORROGAÇÃO </w:t>
      </w:r>
      <w:r w:rsidR="00932B81">
        <w:rPr>
          <w:rFonts w:ascii="Arial" w:hAnsi="Arial" w:cs="Arial"/>
          <w:b/>
          <w:sz w:val="22"/>
          <w:szCs w:val="22"/>
        </w:rPr>
        <w:t xml:space="preserve">E </w:t>
      </w:r>
      <w:r w:rsidR="003D6B07">
        <w:rPr>
          <w:rFonts w:ascii="Arial" w:hAnsi="Arial" w:cs="Arial"/>
          <w:b/>
          <w:sz w:val="22"/>
          <w:szCs w:val="22"/>
        </w:rPr>
        <w:t>1</w:t>
      </w:r>
      <w:r w:rsidR="000069A5">
        <w:rPr>
          <w:rFonts w:ascii="Arial" w:hAnsi="Arial" w:cs="Arial"/>
          <w:b/>
          <w:sz w:val="22"/>
          <w:szCs w:val="22"/>
        </w:rPr>
        <w:t xml:space="preserve">º </w:t>
      </w:r>
      <w:r w:rsidR="00932B81">
        <w:rPr>
          <w:rFonts w:ascii="Arial" w:hAnsi="Arial" w:cs="Arial"/>
          <w:b/>
          <w:sz w:val="22"/>
          <w:szCs w:val="22"/>
        </w:rPr>
        <w:t xml:space="preserve">RETIFICAÇÃO </w:t>
      </w:r>
      <w:r w:rsidR="00AB167F">
        <w:rPr>
          <w:rFonts w:ascii="Arial" w:hAnsi="Arial" w:cs="Arial"/>
          <w:b/>
          <w:sz w:val="22"/>
          <w:szCs w:val="22"/>
        </w:rPr>
        <w:t xml:space="preserve">DE </w:t>
      </w:r>
      <w:r w:rsidR="00932B81">
        <w:rPr>
          <w:rFonts w:ascii="Arial" w:hAnsi="Arial" w:cs="Arial"/>
          <w:b/>
          <w:sz w:val="22"/>
          <w:szCs w:val="22"/>
        </w:rPr>
        <w:t xml:space="preserve">EDITAL DE </w:t>
      </w:r>
    </w:p>
    <w:p w:rsidR="006535D9" w:rsidRPr="004301F4" w:rsidRDefault="002D030A" w:rsidP="00932B8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01F4">
        <w:rPr>
          <w:rFonts w:ascii="Arial" w:hAnsi="Arial" w:cs="Arial"/>
          <w:b/>
          <w:sz w:val="22"/>
          <w:szCs w:val="22"/>
        </w:rPr>
        <w:t>LICITAÇÃO</w:t>
      </w:r>
      <w:r w:rsidR="000C0754" w:rsidRPr="004301F4">
        <w:rPr>
          <w:rFonts w:ascii="Arial" w:hAnsi="Arial" w:cs="Arial"/>
          <w:b/>
          <w:sz w:val="22"/>
          <w:szCs w:val="22"/>
        </w:rPr>
        <w:t xml:space="preserve"> </w:t>
      </w:r>
      <w:r w:rsidR="006535D9" w:rsidRPr="004301F4">
        <w:rPr>
          <w:rFonts w:ascii="Arial" w:hAnsi="Arial" w:cs="Arial"/>
          <w:b/>
          <w:sz w:val="22"/>
          <w:szCs w:val="22"/>
        </w:rPr>
        <w:t xml:space="preserve">PREGÃO PRESENCIAL Nº </w:t>
      </w:r>
      <w:r w:rsidR="001F2C3E" w:rsidRPr="004301F4">
        <w:rPr>
          <w:rFonts w:ascii="Arial" w:hAnsi="Arial" w:cs="Arial"/>
          <w:b/>
          <w:sz w:val="22"/>
          <w:szCs w:val="22"/>
        </w:rPr>
        <w:t>0</w:t>
      </w:r>
      <w:r w:rsidR="00170E05">
        <w:rPr>
          <w:rFonts w:ascii="Arial" w:hAnsi="Arial" w:cs="Arial"/>
          <w:b/>
          <w:sz w:val="22"/>
          <w:szCs w:val="22"/>
        </w:rPr>
        <w:t>32</w:t>
      </w:r>
      <w:r w:rsidR="006B18CA" w:rsidRPr="004301F4">
        <w:rPr>
          <w:rFonts w:ascii="Arial" w:hAnsi="Arial" w:cs="Arial"/>
          <w:b/>
          <w:sz w:val="22"/>
          <w:szCs w:val="22"/>
        </w:rPr>
        <w:t>/</w:t>
      </w:r>
      <w:r w:rsidR="00012BB0" w:rsidRPr="004301F4">
        <w:rPr>
          <w:rFonts w:ascii="Arial" w:hAnsi="Arial" w:cs="Arial"/>
          <w:b/>
          <w:sz w:val="22"/>
          <w:szCs w:val="22"/>
        </w:rPr>
        <w:t>20</w:t>
      </w:r>
      <w:r w:rsidR="00C00B44" w:rsidRPr="004301F4">
        <w:rPr>
          <w:rFonts w:ascii="Arial" w:hAnsi="Arial" w:cs="Arial"/>
          <w:b/>
          <w:sz w:val="22"/>
          <w:szCs w:val="22"/>
        </w:rPr>
        <w:t>23</w:t>
      </w:r>
    </w:p>
    <w:p w:rsidR="009C24D4" w:rsidRPr="004301F4" w:rsidRDefault="009C24D4" w:rsidP="00932B8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932B81" w:rsidRPr="003D6B07" w:rsidRDefault="006535D9" w:rsidP="00932B81">
      <w:p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32B81">
        <w:rPr>
          <w:rFonts w:ascii="Arial" w:hAnsi="Arial" w:cs="Arial"/>
          <w:sz w:val="22"/>
          <w:szCs w:val="22"/>
        </w:rPr>
        <w:t xml:space="preserve">A </w:t>
      </w:r>
      <w:r w:rsidR="00DC71F1" w:rsidRPr="00932B81">
        <w:rPr>
          <w:rFonts w:ascii="Arial" w:hAnsi="Arial" w:cs="Arial"/>
          <w:sz w:val="22"/>
          <w:szCs w:val="22"/>
        </w:rPr>
        <w:t>Prefeitura</w:t>
      </w:r>
      <w:r w:rsidRPr="00932B81">
        <w:rPr>
          <w:rFonts w:ascii="Arial" w:hAnsi="Arial" w:cs="Arial"/>
          <w:sz w:val="22"/>
          <w:szCs w:val="22"/>
        </w:rPr>
        <w:t xml:space="preserve"> Municipal de </w:t>
      </w:r>
      <w:r w:rsidR="00190C26" w:rsidRPr="00932B81">
        <w:rPr>
          <w:rFonts w:ascii="Arial" w:hAnsi="Arial" w:cs="Arial"/>
          <w:sz w:val="22"/>
          <w:szCs w:val="22"/>
        </w:rPr>
        <w:t>DIAMANTINO</w:t>
      </w:r>
      <w:r w:rsidR="00974693" w:rsidRPr="00932B81">
        <w:rPr>
          <w:rFonts w:ascii="Arial" w:hAnsi="Arial" w:cs="Arial"/>
          <w:sz w:val="22"/>
          <w:szCs w:val="22"/>
        </w:rPr>
        <w:t xml:space="preserve"> </w:t>
      </w:r>
      <w:r w:rsidRPr="00932B81">
        <w:rPr>
          <w:rFonts w:ascii="Arial" w:hAnsi="Arial" w:cs="Arial"/>
          <w:sz w:val="22"/>
          <w:szCs w:val="22"/>
        </w:rPr>
        <w:t>/MT</w:t>
      </w:r>
      <w:r w:rsidR="00B0646D" w:rsidRPr="00932B81">
        <w:rPr>
          <w:rFonts w:ascii="Arial" w:hAnsi="Arial" w:cs="Arial"/>
          <w:sz w:val="22"/>
          <w:szCs w:val="22"/>
        </w:rPr>
        <w:t>,</w:t>
      </w:r>
      <w:r w:rsidRPr="00932B81">
        <w:rPr>
          <w:rFonts w:ascii="Arial" w:hAnsi="Arial" w:cs="Arial"/>
          <w:sz w:val="22"/>
          <w:szCs w:val="22"/>
        </w:rPr>
        <w:t xml:space="preserve"> torna público que </w:t>
      </w:r>
      <w:r w:rsidR="00AB167F" w:rsidRPr="00932B81">
        <w:rPr>
          <w:rFonts w:ascii="Arial" w:hAnsi="Arial" w:cs="Arial"/>
          <w:sz w:val="22"/>
          <w:szCs w:val="22"/>
        </w:rPr>
        <w:t>a abertura do referido</w:t>
      </w:r>
      <w:r w:rsidR="008C6C1A" w:rsidRPr="00932B81">
        <w:rPr>
          <w:rFonts w:ascii="Arial" w:hAnsi="Arial" w:cs="Arial"/>
          <w:sz w:val="22"/>
          <w:szCs w:val="22"/>
        </w:rPr>
        <w:t xml:space="preserve"> processo licitatório</w:t>
      </w:r>
      <w:r w:rsidRPr="00932B81">
        <w:rPr>
          <w:rFonts w:ascii="Arial" w:hAnsi="Arial" w:cs="Arial"/>
          <w:sz w:val="22"/>
          <w:szCs w:val="22"/>
        </w:rPr>
        <w:t>,</w:t>
      </w:r>
      <w:r w:rsidR="008C6C1A" w:rsidRPr="00932B81">
        <w:rPr>
          <w:rFonts w:ascii="Arial" w:hAnsi="Arial" w:cs="Arial"/>
          <w:sz w:val="22"/>
          <w:szCs w:val="22"/>
        </w:rPr>
        <w:t xml:space="preserve"> na modalidade </w:t>
      </w:r>
      <w:r w:rsidR="001E5C89" w:rsidRPr="00932B81">
        <w:rPr>
          <w:rFonts w:ascii="Arial" w:hAnsi="Arial" w:cs="Arial"/>
          <w:b/>
          <w:sz w:val="22"/>
          <w:szCs w:val="22"/>
        </w:rPr>
        <w:t>P</w:t>
      </w:r>
      <w:r w:rsidR="009C24D4" w:rsidRPr="00932B81">
        <w:rPr>
          <w:rFonts w:ascii="Arial" w:hAnsi="Arial" w:cs="Arial"/>
          <w:b/>
          <w:sz w:val="22"/>
          <w:szCs w:val="22"/>
        </w:rPr>
        <w:t xml:space="preserve">regão </w:t>
      </w:r>
      <w:r w:rsidR="001E5C89" w:rsidRPr="00932B81">
        <w:rPr>
          <w:rFonts w:ascii="Arial" w:hAnsi="Arial" w:cs="Arial"/>
          <w:b/>
          <w:sz w:val="22"/>
          <w:szCs w:val="22"/>
        </w:rPr>
        <w:t>P</w:t>
      </w:r>
      <w:r w:rsidR="009C24D4" w:rsidRPr="00932B81">
        <w:rPr>
          <w:rFonts w:ascii="Arial" w:hAnsi="Arial" w:cs="Arial"/>
          <w:b/>
          <w:sz w:val="22"/>
          <w:szCs w:val="22"/>
        </w:rPr>
        <w:t>resencial</w:t>
      </w:r>
      <w:r w:rsidR="00170E05">
        <w:rPr>
          <w:rFonts w:ascii="Arial" w:hAnsi="Arial" w:cs="Arial"/>
          <w:b/>
          <w:sz w:val="22"/>
          <w:szCs w:val="22"/>
        </w:rPr>
        <w:t xml:space="preserve"> n° 032</w:t>
      </w:r>
      <w:r w:rsidR="00C00B44" w:rsidRPr="00932B81">
        <w:rPr>
          <w:rFonts w:ascii="Arial" w:hAnsi="Arial" w:cs="Arial"/>
          <w:b/>
          <w:sz w:val="22"/>
          <w:szCs w:val="22"/>
        </w:rPr>
        <w:t>/2023</w:t>
      </w:r>
      <w:r w:rsidR="009C24D4" w:rsidRPr="00932B81">
        <w:rPr>
          <w:rFonts w:ascii="Arial" w:hAnsi="Arial" w:cs="Arial"/>
          <w:sz w:val="22"/>
          <w:szCs w:val="22"/>
        </w:rPr>
        <w:t xml:space="preserve">, </w:t>
      </w:r>
      <w:r w:rsidR="008C6C1A" w:rsidRPr="00932B81">
        <w:rPr>
          <w:rFonts w:ascii="Arial" w:hAnsi="Arial" w:cs="Arial"/>
          <w:sz w:val="22"/>
          <w:szCs w:val="22"/>
        </w:rPr>
        <w:t xml:space="preserve">que tem objeto </w:t>
      </w:r>
      <w:r w:rsidR="009C24D4" w:rsidRPr="00932B81">
        <w:rPr>
          <w:rFonts w:ascii="Arial" w:hAnsi="Arial" w:cs="Arial"/>
          <w:sz w:val="22"/>
          <w:szCs w:val="22"/>
        </w:rPr>
        <w:t>o</w:t>
      </w:r>
      <w:r w:rsidR="009867C8" w:rsidRPr="00932B81">
        <w:rPr>
          <w:rFonts w:ascii="Arial" w:hAnsi="Arial" w:cs="Arial"/>
          <w:sz w:val="22"/>
          <w:szCs w:val="22"/>
        </w:rPr>
        <w:t xml:space="preserve"> </w:t>
      </w:r>
      <w:r w:rsidR="00170E05" w:rsidRPr="00170E05">
        <w:rPr>
          <w:rFonts w:ascii="Arial" w:hAnsi="Arial" w:cs="Arial"/>
          <w:b/>
          <w:sz w:val="22"/>
          <w:szCs w:val="22"/>
        </w:rPr>
        <w:t>REGISTRO DE PREÇO PARA FUTURA E EVENTUAL CONTRATAÇÃO DE EMPRESA ESPECIALIZADA EM SERVIÇOS DE SERRALHERIA PARA ATENDER DEMANDA DA SECRETARIA DE ESPORTE DE DIAMANTINO/MT</w:t>
      </w:r>
      <w:r w:rsidR="003D6B07">
        <w:rPr>
          <w:rFonts w:ascii="Arial" w:hAnsi="Arial" w:cs="Arial"/>
          <w:b/>
          <w:sz w:val="22"/>
          <w:szCs w:val="22"/>
          <w:lang w:val="pt-PT"/>
        </w:rPr>
        <w:t xml:space="preserve">. </w:t>
      </w:r>
      <w:r w:rsidR="00AB167F" w:rsidRPr="00932B8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Fica </w:t>
      </w:r>
      <w:r w:rsidR="00AB167F" w:rsidRPr="00932B81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PRORROGADA</w:t>
      </w:r>
      <w:r w:rsidR="00AB167F" w:rsidRPr="00932B8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para o </w:t>
      </w:r>
      <w:r w:rsidR="00CB7941" w:rsidRPr="00932B81">
        <w:rPr>
          <w:rFonts w:ascii="Arial" w:hAnsi="Arial" w:cs="Arial"/>
          <w:sz w:val="22"/>
          <w:szCs w:val="22"/>
        </w:rPr>
        <w:t>dia</w:t>
      </w:r>
      <w:r w:rsidR="008C6C1A" w:rsidRPr="00932B81">
        <w:rPr>
          <w:rFonts w:ascii="Arial" w:hAnsi="Arial" w:cs="Arial"/>
          <w:sz w:val="22"/>
          <w:szCs w:val="22"/>
        </w:rPr>
        <w:t xml:space="preserve"> </w:t>
      </w:r>
      <w:r w:rsidR="00170E05">
        <w:rPr>
          <w:rFonts w:ascii="Arial" w:hAnsi="Arial" w:cs="Arial"/>
          <w:b/>
          <w:sz w:val="22"/>
          <w:szCs w:val="22"/>
        </w:rPr>
        <w:t>17</w:t>
      </w:r>
      <w:r w:rsidR="00E53063" w:rsidRPr="00932B81">
        <w:rPr>
          <w:rFonts w:ascii="Arial" w:hAnsi="Arial" w:cs="Arial"/>
          <w:b/>
          <w:sz w:val="22"/>
          <w:szCs w:val="22"/>
        </w:rPr>
        <w:t>/</w:t>
      </w:r>
      <w:r w:rsidR="000069A5">
        <w:rPr>
          <w:rFonts w:ascii="Arial" w:hAnsi="Arial" w:cs="Arial"/>
          <w:b/>
          <w:sz w:val="22"/>
          <w:szCs w:val="22"/>
        </w:rPr>
        <w:t>08</w:t>
      </w:r>
      <w:r w:rsidR="00F52B97" w:rsidRPr="00932B81">
        <w:rPr>
          <w:rFonts w:ascii="Arial" w:hAnsi="Arial" w:cs="Arial"/>
          <w:b/>
          <w:sz w:val="22"/>
          <w:szCs w:val="22"/>
        </w:rPr>
        <w:t>/2023</w:t>
      </w:r>
      <w:r w:rsidR="008C6C1A" w:rsidRPr="00932B81">
        <w:rPr>
          <w:rFonts w:ascii="Arial" w:hAnsi="Arial" w:cs="Arial"/>
          <w:b/>
          <w:sz w:val="22"/>
          <w:szCs w:val="22"/>
        </w:rPr>
        <w:t xml:space="preserve">, às </w:t>
      </w:r>
      <w:r w:rsidR="002D5836" w:rsidRPr="00932B81">
        <w:rPr>
          <w:rFonts w:ascii="Arial" w:hAnsi="Arial" w:cs="Arial"/>
          <w:b/>
          <w:sz w:val="22"/>
          <w:szCs w:val="22"/>
        </w:rPr>
        <w:t>08</w:t>
      </w:r>
      <w:r w:rsidR="005851F0" w:rsidRPr="00932B81">
        <w:rPr>
          <w:rFonts w:ascii="Arial" w:hAnsi="Arial" w:cs="Arial"/>
          <w:b/>
          <w:sz w:val="22"/>
          <w:szCs w:val="22"/>
        </w:rPr>
        <w:t>:</w:t>
      </w:r>
      <w:r w:rsidR="002D5836" w:rsidRPr="00932B81">
        <w:rPr>
          <w:rFonts w:ascii="Arial" w:hAnsi="Arial" w:cs="Arial"/>
          <w:b/>
          <w:sz w:val="22"/>
          <w:szCs w:val="22"/>
        </w:rPr>
        <w:t>0</w:t>
      </w:r>
      <w:r w:rsidR="008C6C1A" w:rsidRPr="00932B81">
        <w:rPr>
          <w:rFonts w:ascii="Arial" w:hAnsi="Arial" w:cs="Arial"/>
          <w:b/>
          <w:sz w:val="22"/>
          <w:szCs w:val="22"/>
        </w:rPr>
        <w:t>0 horas</w:t>
      </w:r>
      <w:r w:rsidR="006A622B" w:rsidRPr="00932B81">
        <w:rPr>
          <w:rFonts w:ascii="Arial" w:hAnsi="Arial" w:cs="Arial"/>
          <w:b/>
          <w:sz w:val="22"/>
          <w:szCs w:val="22"/>
        </w:rPr>
        <w:t>,</w:t>
      </w:r>
      <w:r w:rsidR="008C6C1A" w:rsidRPr="00932B81">
        <w:rPr>
          <w:rFonts w:ascii="Arial" w:hAnsi="Arial" w:cs="Arial"/>
          <w:b/>
          <w:sz w:val="22"/>
          <w:szCs w:val="22"/>
        </w:rPr>
        <w:t xml:space="preserve"> </w:t>
      </w:r>
      <w:r w:rsidR="008C6C1A" w:rsidRPr="00932B81">
        <w:rPr>
          <w:rFonts w:ascii="Arial" w:hAnsi="Arial" w:cs="Arial"/>
          <w:sz w:val="22"/>
          <w:szCs w:val="22"/>
        </w:rPr>
        <w:t xml:space="preserve">na sala de licitação da </w:t>
      </w:r>
      <w:r w:rsidR="004068F2" w:rsidRPr="00932B81">
        <w:rPr>
          <w:rFonts w:ascii="Arial" w:hAnsi="Arial" w:cs="Arial"/>
          <w:sz w:val="22"/>
          <w:szCs w:val="22"/>
        </w:rPr>
        <w:t>P</w:t>
      </w:r>
      <w:r w:rsidR="008C6C1A" w:rsidRPr="00932B81">
        <w:rPr>
          <w:rFonts w:ascii="Arial" w:hAnsi="Arial" w:cs="Arial"/>
          <w:sz w:val="22"/>
          <w:szCs w:val="22"/>
        </w:rPr>
        <w:t>refeitura</w:t>
      </w:r>
      <w:r w:rsidR="004068F2" w:rsidRPr="00932B81">
        <w:rPr>
          <w:rFonts w:ascii="Arial" w:hAnsi="Arial" w:cs="Arial"/>
          <w:sz w:val="22"/>
          <w:szCs w:val="22"/>
        </w:rPr>
        <w:t xml:space="preserve"> Municipal</w:t>
      </w:r>
      <w:r w:rsidR="00AB167F" w:rsidRPr="00932B81">
        <w:rPr>
          <w:rFonts w:ascii="Arial" w:hAnsi="Arial" w:cs="Arial"/>
          <w:sz w:val="22"/>
          <w:szCs w:val="22"/>
        </w:rPr>
        <w:t xml:space="preserve"> de Diamantino/MT, devido </w:t>
      </w:r>
      <w:r w:rsidR="00932B81">
        <w:rPr>
          <w:rFonts w:ascii="Arial" w:hAnsi="Arial" w:cs="Arial"/>
          <w:sz w:val="22"/>
          <w:szCs w:val="22"/>
        </w:rPr>
        <w:t>a nece</w:t>
      </w:r>
      <w:r w:rsidR="003D6B07">
        <w:rPr>
          <w:rFonts w:ascii="Arial" w:hAnsi="Arial" w:cs="Arial"/>
          <w:sz w:val="22"/>
          <w:szCs w:val="22"/>
        </w:rPr>
        <w:t xml:space="preserve">ssidade de adequações no edital. </w:t>
      </w:r>
      <w:r w:rsidR="00932B81">
        <w:rPr>
          <w:rFonts w:ascii="Arial" w:hAnsi="Arial" w:cs="Arial"/>
          <w:sz w:val="22"/>
          <w:szCs w:val="22"/>
        </w:rPr>
        <w:t xml:space="preserve">Informo ainda que o referido edital será retificado. </w:t>
      </w:r>
    </w:p>
    <w:p w:rsidR="0094139B" w:rsidRPr="004301F4" w:rsidRDefault="0094139B" w:rsidP="00932B81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0B7214" w:rsidRPr="004301F4" w:rsidRDefault="006535D9" w:rsidP="00932B81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301F4">
        <w:rPr>
          <w:rFonts w:ascii="Arial" w:hAnsi="Arial" w:cs="Arial"/>
          <w:sz w:val="22"/>
          <w:szCs w:val="22"/>
        </w:rPr>
        <w:t xml:space="preserve">O Edital poderá ser obtido junto </w:t>
      </w:r>
      <w:r w:rsidR="00AB3F82" w:rsidRPr="004301F4">
        <w:rPr>
          <w:rFonts w:ascii="Arial" w:hAnsi="Arial" w:cs="Arial"/>
          <w:sz w:val="22"/>
          <w:szCs w:val="22"/>
        </w:rPr>
        <w:t>ao Setor</w:t>
      </w:r>
      <w:r w:rsidR="0095252D" w:rsidRPr="004301F4">
        <w:rPr>
          <w:rFonts w:ascii="Arial" w:hAnsi="Arial" w:cs="Arial"/>
          <w:sz w:val="22"/>
          <w:szCs w:val="22"/>
        </w:rPr>
        <w:t xml:space="preserve"> de Licitação </w:t>
      </w:r>
      <w:r w:rsidR="00A03EC6" w:rsidRPr="004301F4">
        <w:rPr>
          <w:rFonts w:ascii="Arial" w:hAnsi="Arial" w:cs="Arial"/>
          <w:sz w:val="22"/>
          <w:szCs w:val="22"/>
        </w:rPr>
        <w:t>do Poder Executivo</w:t>
      </w:r>
      <w:r w:rsidRPr="004301F4">
        <w:rPr>
          <w:rFonts w:ascii="Arial" w:hAnsi="Arial" w:cs="Arial"/>
          <w:sz w:val="22"/>
          <w:szCs w:val="22"/>
        </w:rPr>
        <w:t xml:space="preserve"> de </w:t>
      </w:r>
      <w:r w:rsidR="00190C26" w:rsidRPr="004301F4">
        <w:rPr>
          <w:rFonts w:ascii="Arial" w:hAnsi="Arial" w:cs="Arial"/>
          <w:sz w:val="22"/>
          <w:szCs w:val="22"/>
        </w:rPr>
        <w:t>Diamantino</w:t>
      </w:r>
      <w:r w:rsidRPr="004301F4">
        <w:rPr>
          <w:rFonts w:ascii="Arial" w:hAnsi="Arial" w:cs="Arial"/>
          <w:sz w:val="22"/>
          <w:szCs w:val="22"/>
        </w:rPr>
        <w:t xml:space="preserve">, durante o horário de expediente e também estará disponível no site </w:t>
      </w:r>
      <w:hyperlink r:id="rId8" w:history="1">
        <w:r w:rsidR="000B7214" w:rsidRPr="004301F4">
          <w:rPr>
            <w:rStyle w:val="Hyperlink"/>
            <w:rFonts w:ascii="Arial" w:hAnsi="Arial" w:cs="Arial"/>
            <w:sz w:val="22"/>
            <w:szCs w:val="22"/>
          </w:rPr>
          <w:t>www.diamantino.mt.gov.br</w:t>
        </w:r>
      </w:hyperlink>
      <w:r w:rsidR="000B7214" w:rsidRPr="004301F4">
        <w:rPr>
          <w:rFonts w:ascii="Arial" w:hAnsi="Arial" w:cs="Arial"/>
          <w:sz w:val="22"/>
          <w:szCs w:val="22"/>
        </w:rPr>
        <w:t>.</w:t>
      </w:r>
    </w:p>
    <w:p w:rsidR="0094139B" w:rsidRPr="004301F4" w:rsidRDefault="0094139B" w:rsidP="00932B8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535D9" w:rsidRPr="004301F4" w:rsidRDefault="006535D9" w:rsidP="00932B81">
      <w:pPr>
        <w:spacing w:line="276" w:lineRule="auto"/>
        <w:ind w:firstLine="709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4301F4">
        <w:rPr>
          <w:rFonts w:ascii="Arial" w:hAnsi="Arial" w:cs="Arial"/>
          <w:sz w:val="22"/>
          <w:szCs w:val="22"/>
        </w:rPr>
        <w:t>Maiores in</w:t>
      </w:r>
      <w:r w:rsidR="0095252D" w:rsidRPr="004301F4">
        <w:rPr>
          <w:rFonts w:ascii="Arial" w:hAnsi="Arial" w:cs="Arial"/>
          <w:sz w:val="22"/>
          <w:szCs w:val="22"/>
        </w:rPr>
        <w:t xml:space="preserve">formações poderão ser solicitadas </w:t>
      </w:r>
      <w:r w:rsidRPr="004301F4">
        <w:rPr>
          <w:rFonts w:ascii="Arial" w:hAnsi="Arial" w:cs="Arial"/>
          <w:sz w:val="22"/>
          <w:szCs w:val="22"/>
        </w:rPr>
        <w:t>em horário de expedie</w:t>
      </w:r>
      <w:r w:rsidR="00495562" w:rsidRPr="004301F4">
        <w:rPr>
          <w:rFonts w:ascii="Arial" w:hAnsi="Arial" w:cs="Arial"/>
          <w:sz w:val="22"/>
          <w:szCs w:val="22"/>
        </w:rPr>
        <w:t>nt</w:t>
      </w:r>
      <w:r w:rsidR="00974693" w:rsidRPr="004301F4">
        <w:rPr>
          <w:rFonts w:ascii="Arial" w:hAnsi="Arial" w:cs="Arial"/>
          <w:sz w:val="22"/>
          <w:szCs w:val="22"/>
        </w:rPr>
        <w:t>e através do telefone (</w:t>
      </w:r>
      <w:r w:rsidR="00C263DF" w:rsidRPr="004301F4">
        <w:rPr>
          <w:rFonts w:ascii="Arial" w:hAnsi="Arial" w:cs="Arial"/>
          <w:sz w:val="22"/>
          <w:szCs w:val="22"/>
        </w:rPr>
        <w:t xml:space="preserve">65) 3336-6400/6423. </w:t>
      </w:r>
      <w:r w:rsidRPr="004301F4">
        <w:rPr>
          <w:rFonts w:ascii="Arial" w:hAnsi="Arial" w:cs="Arial"/>
          <w:sz w:val="22"/>
          <w:szCs w:val="22"/>
        </w:rPr>
        <w:t xml:space="preserve"> </w:t>
      </w:r>
      <w:r w:rsidR="00D91C3D" w:rsidRPr="004301F4">
        <w:rPr>
          <w:rFonts w:ascii="Arial" w:hAnsi="Arial" w:cs="Arial"/>
          <w:sz w:val="22"/>
          <w:szCs w:val="22"/>
        </w:rPr>
        <w:t xml:space="preserve">  </w:t>
      </w:r>
      <w:r w:rsidR="00BB5EA0" w:rsidRPr="004301F4">
        <w:rPr>
          <w:rFonts w:ascii="Arial" w:hAnsi="Arial" w:cs="Arial"/>
          <w:sz w:val="22"/>
          <w:szCs w:val="22"/>
        </w:rPr>
        <w:t xml:space="preserve">  </w:t>
      </w:r>
      <w:r w:rsidR="00AB3F82" w:rsidRPr="004301F4">
        <w:rPr>
          <w:rFonts w:ascii="Arial" w:hAnsi="Arial" w:cs="Arial"/>
          <w:sz w:val="22"/>
          <w:szCs w:val="22"/>
        </w:rPr>
        <w:t xml:space="preserve"> </w:t>
      </w:r>
      <w:r w:rsidR="000F6BB6" w:rsidRPr="004301F4">
        <w:rPr>
          <w:rFonts w:ascii="Arial" w:hAnsi="Arial" w:cs="Arial"/>
          <w:sz w:val="22"/>
          <w:szCs w:val="22"/>
        </w:rPr>
        <w:t xml:space="preserve"> </w:t>
      </w:r>
      <w:r w:rsidR="00950AED" w:rsidRPr="004301F4">
        <w:rPr>
          <w:rFonts w:ascii="Arial" w:hAnsi="Arial" w:cs="Arial"/>
          <w:sz w:val="22"/>
          <w:szCs w:val="22"/>
        </w:rPr>
        <w:t xml:space="preserve"> </w:t>
      </w:r>
    </w:p>
    <w:p w:rsidR="00495562" w:rsidRPr="004301F4" w:rsidRDefault="001A0717" w:rsidP="00932B8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301F4">
        <w:rPr>
          <w:rFonts w:ascii="Arial" w:hAnsi="Arial" w:cs="Arial"/>
          <w:sz w:val="22"/>
          <w:szCs w:val="22"/>
        </w:rPr>
        <w:t xml:space="preserve"> </w:t>
      </w:r>
      <w:r w:rsidR="002B52BA" w:rsidRPr="004301F4">
        <w:rPr>
          <w:rFonts w:ascii="Arial" w:hAnsi="Arial" w:cs="Arial"/>
          <w:sz w:val="22"/>
          <w:szCs w:val="22"/>
        </w:rPr>
        <w:t xml:space="preserve"> </w:t>
      </w:r>
      <w:r w:rsidR="00D3398F" w:rsidRPr="004301F4">
        <w:rPr>
          <w:rFonts w:ascii="Arial" w:hAnsi="Arial" w:cs="Arial"/>
          <w:sz w:val="22"/>
          <w:szCs w:val="22"/>
        </w:rPr>
        <w:t xml:space="preserve"> </w:t>
      </w:r>
      <w:r w:rsidR="00190C26" w:rsidRPr="004301F4">
        <w:rPr>
          <w:rFonts w:ascii="Arial" w:hAnsi="Arial" w:cs="Arial"/>
          <w:sz w:val="22"/>
          <w:szCs w:val="22"/>
        </w:rPr>
        <w:t xml:space="preserve"> </w:t>
      </w:r>
      <w:r w:rsidR="00CE6447" w:rsidRPr="004301F4">
        <w:rPr>
          <w:rFonts w:ascii="Arial" w:hAnsi="Arial" w:cs="Arial"/>
          <w:sz w:val="22"/>
          <w:szCs w:val="22"/>
        </w:rPr>
        <w:t xml:space="preserve"> </w:t>
      </w:r>
      <w:r w:rsidR="001F1D98" w:rsidRPr="004301F4">
        <w:rPr>
          <w:rFonts w:ascii="Arial" w:hAnsi="Arial" w:cs="Arial"/>
          <w:sz w:val="22"/>
          <w:szCs w:val="22"/>
        </w:rPr>
        <w:t xml:space="preserve"> </w:t>
      </w:r>
    </w:p>
    <w:p w:rsidR="00265BF7" w:rsidRPr="004301F4" w:rsidRDefault="00265BF7" w:rsidP="00932B8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6535D9" w:rsidRPr="004301F4" w:rsidRDefault="00190C26" w:rsidP="00932B81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4301F4">
        <w:rPr>
          <w:rFonts w:ascii="Arial" w:hAnsi="Arial" w:cs="Arial"/>
          <w:sz w:val="22"/>
          <w:szCs w:val="22"/>
        </w:rPr>
        <w:t>Diamantino</w:t>
      </w:r>
      <w:r w:rsidR="00974693" w:rsidRPr="004301F4">
        <w:rPr>
          <w:rFonts w:ascii="Arial" w:hAnsi="Arial" w:cs="Arial"/>
          <w:sz w:val="22"/>
          <w:szCs w:val="22"/>
        </w:rPr>
        <w:t xml:space="preserve"> </w:t>
      </w:r>
      <w:r w:rsidR="00F30B13" w:rsidRPr="004301F4">
        <w:rPr>
          <w:rFonts w:ascii="Arial" w:hAnsi="Arial" w:cs="Arial"/>
          <w:sz w:val="22"/>
          <w:szCs w:val="22"/>
        </w:rPr>
        <w:t>/MT,</w:t>
      </w:r>
      <w:r w:rsidR="0038097A" w:rsidRPr="004301F4">
        <w:rPr>
          <w:rFonts w:ascii="Arial" w:hAnsi="Arial" w:cs="Arial"/>
          <w:sz w:val="22"/>
          <w:szCs w:val="22"/>
        </w:rPr>
        <w:t xml:space="preserve"> </w:t>
      </w:r>
      <w:r w:rsidR="00170E05">
        <w:rPr>
          <w:rFonts w:ascii="Arial" w:hAnsi="Arial" w:cs="Arial"/>
          <w:sz w:val="22"/>
          <w:szCs w:val="22"/>
        </w:rPr>
        <w:t>04</w:t>
      </w:r>
      <w:r w:rsidR="0038097A" w:rsidRPr="004301F4">
        <w:rPr>
          <w:rFonts w:ascii="Arial" w:hAnsi="Arial" w:cs="Arial"/>
          <w:sz w:val="22"/>
          <w:szCs w:val="22"/>
        </w:rPr>
        <w:t xml:space="preserve"> de</w:t>
      </w:r>
      <w:r w:rsidR="008E015E" w:rsidRPr="004301F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70E05">
        <w:rPr>
          <w:rFonts w:ascii="Arial" w:hAnsi="Arial" w:cs="Arial"/>
          <w:sz w:val="22"/>
          <w:szCs w:val="22"/>
        </w:rPr>
        <w:t>Agosto</w:t>
      </w:r>
      <w:proofErr w:type="gramEnd"/>
      <w:r w:rsidR="00FA7BC9" w:rsidRPr="004301F4">
        <w:rPr>
          <w:rFonts w:ascii="Arial" w:hAnsi="Arial" w:cs="Arial"/>
          <w:sz w:val="22"/>
          <w:szCs w:val="22"/>
        </w:rPr>
        <w:t xml:space="preserve"> </w:t>
      </w:r>
      <w:r w:rsidR="0095252D" w:rsidRPr="004301F4">
        <w:rPr>
          <w:rFonts w:ascii="Arial" w:hAnsi="Arial" w:cs="Arial"/>
          <w:sz w:val="22"/>
          <w:szCs w:val="22"/>
        </w:rPr>
        <w:t xml:space="preserve">de </w:t>
      </w:r>
      <w:r w:rsidR="00012BB0" w:rsidRPr="004301F4">
        <w:rPr>
          <w:rFonts w:ascii="Arial" w:hAnsi="Arial" w:cs="Arial"/>
          <w:sz w:val="22"/>
          <w:szCs w:val="22"/>
        </w:rPr>
        <w:t>20</w:t>
      </w:r>
      <w:r w:rsidR="005D2AA4" w:rsidRPr="004301F4">
        <w:rPr>
          <w:rFonts w:ascii="Arial" w:hAnsi="Arial" w:cs="Arial"/>
          <w:sz w:val="22"/>
          <w:szCs w:val="22"/>
        </w:rPr>
        <w:t>23</w:t>
      </w:r>
      <w:r w:rsidR="006535D9" w:rsidRPr="004301F4">
        <w:rPr>
          <w:rFonts w:ascii="Arial" w:hAnsi="Arial" w:cs="Arial"/>
          <w:sz w:val="22"/>
          <w:szCs w:val="22"/>
        </w:rPr>
        <w:t>.</w:t>
      </w:r>
      <w:r w:rsidR="00EC6D0A" w:rsidRPr="004301F4">
        <w:rPr>
          <w:rFonts w:ascii="Arial" w:hAnsi="Arial" w:cs="Arial"/>
          <w:sz w:val="22"/>
          <w:szCs w:val="22"/>
        </w:rPr>
        <w:t xml:space="preserve"> </w:t>
      </w:r>
      <w:r w:rsidR="009867C8" w:rsidRPr="004301F4">
        <w:rPr>
          <w:rFonts w:ascii="Arial" w:hAnsi="Arial" w:cs="Arial"/>
          <w:sz w:val="22"/>
          <w:szCs w:val="22"/>
        </w:rPr>
        <w:t xml:space="preserve">   </w:t>
      </w:r>
      <w:r w:rsidR="006E10CF" w:rsidRPr="004301F4">
        <w:rPr>
          <w:rFonts w:ascii="Arial" w:hAnsi="Arial" w:cs="Arial"/>
          <w:b/>
          <w:sz w:val="22"/>
          <w:szCs w:val="22"/>
        </w:rPr>
        <w:t xml:space="preserve">  </w:t>
      </w:r>
    </w:p>
    <w:p w:rsidR="00190C26" w:rsidRPr="004301F4" w:rsidRDefault="00CC43C1" w:rsidP="00932B8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01F4">
        <w:rPr>
          <w:rFonts w:ascii="Arial" w:hAnsi="Arial" w:cs="Arial"/>
          <w:b/>
          <w:sz w:val="22"/>
          <w:szCs w:val="22"/>
        </w:rPr>
        <w:t xml:space="preserve"> </w:t>
      </w:r>
    </w:p>
    <w:p w:rsidR="006535D9" w:rsidRPr="004301F4" w:rsidRDefault="006535D9" w:rsidP="00932B8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3405AF" w:rsidRPr="004301F4" w:rsidRDefault="003D6B07" w:rsidP="00932B8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607B2" w:rsidRPr="004301F4" w:rsidRDefault="002607B2" w:rsidP="00932B8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E557A9" w:rsidRPr="004301F4" w:rsidRDefault="004301F4" w:rsidP="00932B81">
      <w:pPr>
        <w:pStyle w:val="TableParagraph"/>
        <w:spacing w:line="276" w:lineRule="auto"/>
        <w:ind w:right="79"/>
        <w:jc w:val="center"/>
        <w:rPr>
          <w:b/>
          <w:lang w:val="pt-BR"/>
        </w:rPr>
      </w:pPr>
      <w:r>
        <w:rPr>
          <w:b/>
          <w:lang w:val="pt-BR"/>
        </w:rPr>
        <w:t>NICHOLAS DA COSTA MACHADO</w:t>
      </w:r>
    </w:p>
    <w:p w:rsidR="006535D9" w:rsidRPr="004301F4" w:rsidRDefault="00190C26" w:rsidP="00932B8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301F4">
        <w:rPr>
          <w:rFonts w:ascii="Arial" w:hAnsi="Arial" w:cs="Arial"/>
          <w:sz w:val="22"/>
          <w:szCs w:val="22"/>
        </w:rPr>
        <w:t>Pregoeiro</w:t>
      </w:r>
      <w:r w:rsidR="003405AF" w:rsidRPr="004301F4">
        <w:rPr>
          <w:rFonts w:ascii="Arial" w:hAnsi="Arial" w:cs="Arial"/>
          <w:sz w:val="22"/>
          <w:szCs w:val="22"/>
        </w:rPr>
        <w:t xml:space="preserve"> </w:t>
      </w:r>
      <w:r w:rsidR="005851F0" w:rsidRPr="004301F4">
        <w:rPr>
          <w:rFonts w:ascii="Arial" w:hAnsi="Arial" w:cs="Arial"/>
          <w:sz w:val="22"/>
          <w:szCs w:val="22"/>
        </w:rPr>
        <w:t>Oficial</w:t>
      </w:r>
    </w:p>
    <w:p w:rsidR="00787C57" w:rsidRPr="004301F4" w:rsidRDefault="00787C57" w:rsidP="00932B81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B7941" w:rsidRPr="003405AF" w:rsidRDefault="00CB7941">
      <w:pPr>
        <w:autoSpaceDE w:val="0"/>
        <w:jc w:val="center"/>
        <w:rPr>
          <w:rFonts w:ascii="Arial" w:hAnsi="Arial" w:cs="Arial"/>
        </w:rPr>
      </w:pPr>
    </w:p>
    <w:p w:rsidR="00D33D90" w:rsidRPr="003405AF" w:rsidRDefault="00D33D90">
      <w:pPr>
        <w:autoSpaceDE w:val="0"/>
        <w:jc w:val="center"/>
        <w:rPr>
          <w:rFonts w:ascii="Arial" w:hAnsi="Arial" w:cs="Arial"/>
        </w:rPr>
      </w:pPr>
    </w:p>
    <w:sectPr w:rsidR="00D33D90" w:rsidRPr="003405AF" w:rsidSect="002D5836">
      <w:headerReference w:type="default" r:id="rId9"/>
      <w:footerReference w:type="default" r:id="rId10"/>
      <w:pgSz w:w="11905" w:h="16837" w:code="9"/>
      <w:pgMar w:top="2095" w:right="1134" w:bottom="1134" w:left="1701" w:header="28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0DB" w:rsidRDefault="00E120DB">
      <w:r>
        <w:separator/>
      </w:r>
    </w:p>
  </w:endnote>
  <w:endnote w:type="continuationSeparator" w:id="0">
    <w:p w:rsidR="00E120DB" w:rsidRDefault="00E1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-Bold"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Roman 10cpi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NewCenturySchlbk">
    <w:charset w:val="00"/>
    <w:family w:val="roman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 AMT">
    <w:altName w:val="Arial"/>
    <w:charset w:val="00"/>
    <w:family w:val="swiss"/>
    <w:pitch w:val="variable"/>
    <w:sig w:usb0="00000001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0DB" w:rsidRDefault="00E120DB">
    <w:pPr>
      <w:pStyle w:val="Rodap"/>
      <w:tabs>
        <w:tab w:val="left" w:pos="3491"/>
      </w:tabs>
      <w:jc w:val="right"/>
    </w:pPr>
    <w:r w:rsidRPr="005A1064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-1461135</wp:posOffset>
          </wp:positionH>
          <wp:positionV relativeFrom="paragraph">
            <wp:posOffset>-568960</wp:posOffset>
          </wp:positionV>
          <wp:extent cx="8622030" cy="952500"/>
          <wp:effectExtent l="19050" t="0" r="762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203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0DB" w:rsidRDefault="00E120DB">
      <w:r>
        <w:separator/>
      </w:r>
    </w:p>
  </w:footnote>
  <w:footnote w:type="continuationSeparator" w:id="0">
    <w:p w:rsidR="00E120DB" w:rsidRDefault="00E12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0DB" w:rsidRPr="0060571A" w:rsidRDefault="006B1666" w:rsidP="009C5414">
    <w:pPr>
      <w:pStyle w:val="Cabealho"/>
      <w:jc w:val="center"/>
      <w:rPr>
        <w:b/>
        <w:sz w:val="40"/>
        <w:szCs w:val="40"/>
      </w:rPr>
    </w:pPr>
    <w:r>
      <w:rPr>
        <w:b/>
        <w:noProof/>
        <w:sz w:val="40"/>
        <w:szCs w:val="40"/>
        <w:lang w:eastAsia="pt-BR"/>
      </w:rPr>
      <w:drawing>
        <wp:inline distT="0" distB="0" distL="0" distR="0">
          <wp:extent cx="5759450" cy="112966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asa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129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B77E0DC6"/>
    <w:lvl w:ilvl="0">
      <w:start w:val="11"/>
      <w:numFmt w:val="none"/>
      <w:lvlText w:val="a)"/>
      <w:lvlJc w:val="left"/>
      <w:pPr>
        <w:ind w:left="360" w:hanging="360"/>
      </w:pPr>
      <w:rPr>
        <w:rFonts w:ascii="Times New Roman" w:eastAsia="Times New Roman" w:hAnsi="Times New Roman" w:hint="default"/>
        <w:sz w:val="24"/>
        <w:szCs w:val="24"/>
      </w:rPr>
    </w:lvl>
  </w:abstractNum>
  <w:abstractNum w:abstractNumId="1" w15:restartNumberingAfterBreak="0">
    <w:nsid w:val="FFFFFF89"/>
    <w:multiLevelType w:val="singleLevel"/>
    <w:tmpl w:val="84FE80C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R-Ttulonvel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R-Item11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multilevel"/>
    <w:tmpl w:val="00000002"/>
    <w:name w:val="WW8Num4"/>
    <w:lvl w:ilvl="0">
      <w:start w:val="1"/>
      <w:numFmt w:val="bullet"/>
      <w:pStyle w:val="TR-Item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5"/>
    <w:multiLevelType w:val="singleLevel"/>
    <w:tmpl w:val="00000005"/>
    <w:name w:val="WW8Num3"/>
    <w:lvl w:ilvl="0">
      <w:start w:val="1"/>
      <w:numFmt w:val="bullet"/>
      <w:pStyle w:val="TR-Item22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5872F62"/>
    <w:multiLevelType w:val="multilevel"/>
    <w:tmpl w:val="31FC0664"/>
    <w:lvl w:ilvl="0">
      <w:start w:val="7"/>
      <w:numFmt w:val="decimal"/>
      <w:lvlText w:val="%1"/>
      <w:lvlJc w:val="left"/>
      <w:pPr>
        <w:ind w:left="608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8" w:hanging="43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826" w:hanging="622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2861" w:hanging="622"/>
      </w:pPr>
      <w:rPr>
        <w:rFonts w:hint="default"/>
      </w:rPr>
    </w:lvl>
    <w:lvl w:ilvl="4">
      <w:numFmt w:val="bullet"/>
      <w:lvlText w:val="•"/>
      <w:lvlJc w:val="left"/>
      <w:pPr>
        <w:ind w:left="3882" w:hanging="622"/>
      </w:pPr>
      <w:rPr>
        <w:rFonts w:hint="default"/>
      </w:rPr>
    </w:lvl>
    <w:lvl w:ilvl="5">
      <w:numFmt w:val="bullet"/>
      <w:lvlText w:val="•"/>
      <w:lvlJc w:val="left"/>
      <w:pPr>
        <w:ind w:left="4902" w:hanging="622"/>
      </w:pPr>
      <w:rPr>
        <w:rFonts w:hint="default"/>
      </w:rPr>
    </w:lvl>
    <w:lvl w:ilvl="6">
      <w:numFmt w:val="bullet"/>
      <w:lvlText w:val="•"/>
      <w:lvlJc w:val="left"/>
      <w:pPr>
        <w:ind w:left="5923" w:hanging="622"/>
      </w:pPr>
      <w:rPr>
        <w:rFonts w:hint="default"/>
      </w:rPr>
    </w:lvl>
    <w:lvl w:ilvl="7">
      <w:numFmt w:val="bullet"/>
      <w:lvlText w:val="•"/>
      <w:lvlJc w:val="left"/>
      <w:pPr>
        <w:ind w:left="6944" w:hanging="622"/>
      </w:pPr>
      <w:rPr>
        <w:rFonts w:hint="default"/>
      </w:rPr>
    </w:lvl>
    <w:lvl w:ilvl="8">
      <w:numFmt w:val="bullet"/>
      <w:lvlText w:val="•"/>
      <w:lvlJc w:val="left"/>
      <w:pPr>
        <w:ind w:left="7964" w:hanging="622"/>
      </w:pPr>
      <w:rPr>
        <w:rFonts w:hint="default"/>
      </w:rPr>
    </w:lvl>
  </w:abstractNum>
  <w:abstractNum w:abstractNumId="6" w15:restartNumberingAfterBreak="0">
    <w:nsid w:val="0A7D7D6A"/>
    <w:multiLevelType w:val="multilevel"/>
    <w:tmpl w:val="1694A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9783839"/>
    <w:multiLevelType w:val="multilevel"/>
    <w:tmpl w:val="5AC6F6DC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8" w15:restartNumberingAfterBreak="0">
    <w:nsid w:val="20121B2D"/>
    <w:multiLevelType w:val="hybridMultilevel"/>
    <w:tmpl w:val="7EBA2F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73967"/>
    <w:multiLevelType w:val="multilevel"/>
    <w:tmpl w:val="71CAE4A6"/>
    <w:lvl w:ilvl="0">
      <w:start w:val="3"/>
      <w:numFmt w:val="decimal"/>
      <w:lvlText w:val="%1"/>
      <w:lvlJc w:val="left"/>
      <w:pPr>
        <w:ind w:left="138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" w:hanging="55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121" w:hanging="555"/>
      </w:pPr>
      <w:rPr>
        <w:rFonts w:hint="default"/>
      </w:rPr>
    </w:lvl>
    <w:lvl w:ilvl="3">
      <w:numFmt w:val="bullet"/>
      <w:lvlText w:val="•"/>
      <w:lvlJc w:val="left"/>
      <w:pPr>
        <w:ind w:left="3111" w:hanging="555"/>
      </w:pPr>
      <w:rPr>
        <w:rFonts w:hint="default"/>
      </w:rPr>
    </w:lvl>
    <w:lvl w:ilvl="4">
      <w:numFmt w:val="bullet"/>
      <w:lvlText w:val="•"/>
      <w:lvlJc w:val="left"/>
      <w:pPr>
        <w:ind w:left="4102" w:hanging="555"/>
      </w:pPr>
      <w:rPr>
        <w:rFonts w:hint="default"/>
      </w:rPr>
    </w:lvl>
    <w:lvl w:ilvl="5">
      <w:numFmt w:val="bullet"/>
      <w:lvlText w:val="•"/>
      <w:lvlJc w:val="left"/>
      <w:pPr>
        <w:ind w:left="5093" w:hanging="555"/>
      </w:pPr>
      <w:rPr>
        <w:rFonts w:hint="default"/>
      </w:rPr>
    </w:lvl>
    <w:lvl w:ilvl="6">
      <w:numFmt w:val="bullet"/>
      <w:lvlText w:val="•"/>
      <w:lvlJc w:val="left"/>
      <w:pPr>
        <w:ind w:left="6083" w:hanging="555"/>
      </w:pPr>
      <w:rPr>
        <w:rFonts w:hint="default"/>
      </w:rPr>
    </w:lvl>
    <w:lvl w:ilvl="7">
      <w:numFmt w:val="bullet"/>
      <w:lvlText w:val="•"/>
      <w:lvlJc w:val="left"/>
      <w:pPr>
        <w:ind w:left="7074" w:hanging="555"/>
      </w:pPr>
      <w:rPr>
        <w:rFonts w:hint="default"/>
      </w:rPr>
    </w:lvl>
    <w:lvl w:ilvl="8">
      <w:numFmt w:val="bullet"/>
      <w:lvlText w:val="•"/>
      <w:lvlJc w:val="left"/>
      <w:pPr>
        <w:ind w:left="8065" w:hanging="555"/>
      </w:pPr>
      <w:rPr>
        <w:rFonts w:hint="default"/>
      </w:rPr>
    </w:lvl>
  </w:abstractNum>
  <w:abstractNum w:abstractNumId="10" w15:restartNumberingAfterBreak="0">
    <w:nsid w:val="20EA6DF2"/>
    <w:multiLevelType w:val="multilevel"/>
    <w:tmpl w:val="1694A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1E74263"/>
    <w:multiLevelType w:val="multilevel"/>
    <w:tmpl w:val="0416001F"/>
    <w:styleLink w:val="Estilo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0E7F1E"/>
    <w:multiLevelType w:val="hybridMultilevel"/>
    <w:tmpl w:val="FA4244A4"/>
    <w:lvl w:ilvl="0" w:tplc="0416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520D0"/>
    <w:multiLevelType w:val="multilevel"/>
    <w:tmpl w:val="0416001F"/>
    <w:styleLink w:val="Estilo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FD75CB"/>
    <w:multiLevelType w:val="multilevel"/>
    <w:tmpl w:val="7A78D1F4"/>
    <w:lvl w:ilvl="0">
      <w:start w:val="17"/>
      <w:numFmt w:val="decimal"/>
      <w:lvlText w:val="%1"/>
      <w:lvlJc w:val="left"/>
      <w:pPr>
        <w:ind w:left="218" w:hanging="57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579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926" w:hanging="749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2961" w:hanging="749"/>
      </w:pPr>
      <w:rPr>
        <w:rFonts w:hint="default"/>
      </w:rPr>
    </w:lvl>
    <w:lvl w:ilvl="4">
      <w:numFmt w:val="bullet"/>
      <w:lvlText w:val="•"/>
      <w:lvlJc w:val="left"/>
      <w:pPr>
        <w:ind w:left="3982" w:hanging="749"/>
      </w:pPr>
      <w:rPr>
        <w:rFonts w:hint="default"/>
      </w:rPr>
    </w:lvl>
    <w:lvl w:ilvl="5">
      <w:numFmt w:val="bullet"/>
      <w:lvlText w:val="•"/>
      <w:lvlJc w:val="left"/>
      <w:pPr>
        <w:ind w:left="5002" w:hanging="749"/>
      </w:pPr>
      <w:rPr>
        <w:rFonts w:hint="default"/>
      </w:rPr>
    </w:lvl>
    <w:lvl w:ilvl="6">
      <w:numFmt w:val="bullet"/>
      <w:lvlText w:val="•"/>
      <w:lvlJc w:val="left"/>
      <w:pPr>
        <w:ind w:left="6023" w:hanging="749"/>
      </w:pPr>
      <w:rPr>
        <w:rFonts w:hint="default"/>
      </w:rPr>
    </w:lvl>
    <w:lvl w:ilvl="7">
      <w:numFmt w:val="bullet"/>
      <w:lvlText w:val="•"/>
      <w:lvlJc w:val="left"/>
      <w:pPr>
        <w:ind w:left="7044" w:hanging="749"/>
      </w:pPr>
      <w:rPr>
        <w:rFonts w:hint="default"/>
      </w:rPr>
    </w:lvl>
    <w:lvl w:ilvl="8">
      <w:numFmt w:val="bullet"/>
      <w:lvlText w:val="•"/>
      <w:lvlJc w:val="left"/>
      <w:pPr>
        <w:ind w:left="8064" w:hanging="749"/>
      </w:pPr>
      <w:rPr>
        <w:rFonts w:hint="default"/>
      </w:rPr>
    </w:lvl>
  </w:abstractNum>
  <w:abstractNum w:abstractNumId="15" w15:restartNumberingAfterBreak="0">
    <w:nsid w:val="36E70856"/>
    <w:multiLevelType w:val="multilevel"/>
    <w:tmpl w:val="1D20D360"/>
    <w:lvl w:ilvl="0">
      <w:start w:val="8"/>
      <w:numFmt w:val="decimal"/>
      <w:lvlText w:val="%1"/>
      <w:lvlJc w:val="left"/>
      <w:pPr>
        <w:ind w:left="118" w:hanging="44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44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826" w:hanging="28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861" w:hanging="281"/>
      </w:pPr>
      <w:rPr>
        <w:rFonts w:hint="default"/>
      </w:rPr>
    </w:lvl>
    <w:lvl w:ilvl="4">
      <w:numFmt w:val="bullet"/>
      <w:lvlText w:val="•"/>
      <w:lvlJc w:val="left"/>
      <w:pPr>
        <w:ind w:left="3882" w:hanging="281"/>
      </w:pPr>
      <w:rPr>
        <w:rFonts w:hint="default"/>
      </w:rPr>
    </w:lvl>
    <w:lvl w:ilvl="5">
      <w:numFmt w:val="bullet"/>
      <w:lvlText w:val="•"/>
      <w:lvlJc w:val="left"/>
      <w:pPr>
        <w:ind w:left="4902" w:hanging="281"/>
      </w:pPr>
      <w:rPr>
        <w:rFonts w:hint="default"/>
      </w:rPr>
    </w:lvl>
    <w:lvl w:ilvl="6">
      <w:numFmt w:val="bullet"/>
      <w:lvlText w:val="•"/>
      <w:lvlJc w:val="left"/>
      <w:pPr>
        <w:ind w:left="5923" w:hanging="281"/>
      </w:pPr>
      <w:rPr>
        <w:rFonts w:hint="default"/>
      </w:rPr>
    </w:lvl>
    <w:lvl w:ilvl="7">
      <w:numFmt w:val="bullet"/>
      <w:lvlText w:val="•"/>
      <w:lvlJc w:val="left"/>
      <w:pPr>
        <w:ind w:left="6944" w:hanging="281"/>
      </w:pPr>
      <w:rPr>
        <w:rFonts w:hint="default"/>
      </w:rPr>
    </w:lvl>
    <w:lvl w:ilvl="8">
      <w:numFmt w:val="bullet"/>
      <w:lvlText w:val="•"/>
      <w:lvlJc w:val="left"/>
      <w:pPr>
        <w:ind w:left="7964" w:hanging="281"/>
      </w:pPr>
      <w:rPr>
        <w:rFonts w:hint="default"/>
      </w:rPr>
    </w:lvl>
  </w:abstractNum>
  <w:abstractNum w:abstractNumId="16" w15:restartNumberingAfterBreak="0">
    <w:nsid w:val="4DE060F9"/>
    <w:multiLevelType w:val="multilevel"/>
    <w:tmpl w:val="BEC2C024"/>
    <w:lvl w:ilvl="0">
      <w:start w:val="9"/>
      <w:numFmt w:val="decimal"/>
      <w:lvlText w:val="%1"/>
      <w:lvlJc w:val="left"/>
      <w:pPr>
        <w:ind w:left="118" w:hanging="44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449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827" w:hanging="685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2861" w:hanging="685"/>
      </w:pPr>
      <w:rPr>
        <w:rFonts w:hint="default"/>
      </w:rPr>
    </w:lvl>
    <w:lvl w:ilvl="4">
      <w:numFmt w:val="bullet"/>
      <w:lvlText w:val="•"/>
      <w:lvlJc w:val="left"/>
      <w:pPr>
        <w:ind w:left="3882" w:hanging="685"/>
      </w:pPr>
      <w:rPr>
        <w:rFonts w:hint="default"/>
      </w:rPr>
    </w:lvl>
    <w:lvl w:ilvl="5">
      <w:numFmt w:val="bullet"/>
      <w:lvlText w:val="•"/>
      <w:lvlJc w:val="left"/>
      <w:pPr>
        <w:ind w:left="4902" w:hanging="685"/>
      </w:pPr>
      <w:rPr>
        <w:rFonts w:hint="default"/>
      </w:rPr>
    </w:lvl>
    <w:lvl w:ilvl="6">
      <w:numFmt w:val="bullet"/>
      <w:lvlText w:val="•"/>
      <w:lvlJc w:val="left"/>
      <w:pPr>
        <w:ind w:left="5923" w:hanging="685"/>
      </w:pPr>
      <w:rPr>
        <w:rFonts w:hint="default"/>
      </w:rPr>
    </w:lvl>
    <w:lvl w:ilvl="7">
      <w:numFmt w:val="bullet"/>
      <w:lvlText w:val="•"/>
      <w:lvlJc w:val="left"/>
      <w:pPr>
        <w:ind w:left="6944" w:hanging="685"/>
      </w:pPr>
      <w:rPr>
        <w:rFonts w:hint="default"/>
      </w:rPr>
    </w:lvl>
    <w:lvl w:ilvl="8">
      <w:numFmt w:val="bullet"/>
      <w:lvlText w:val="•"/>
      <w:lvlJc w:val="left"/>
      <w:pPr>
        <w:ind w:left="7964" w:hanging="685"/>
      </w:pPr>
      <w:rPr>
        <w:rFonts w:hint="default"/>
      </w:rPr>
    </w:lvl>
  </w:abstractNum>
  <w:abstractNum w:abstractNumId="17" w15:restartNumberingAfterBreak="0">
    <w:nsid w:val="4FC0502B"/>
    <w:multiLevelType w:val="hybridMultilevel"/>
    <w:tmpl w:val="0B8A2612"/>
    <w:lvl w:ilvl="0" w:tplc="B5CA80A0">
      <w:start w:val="1"/>
      <w:numFmt w:val="lowerLetter"/>
      <w:lvlText w:val="%1)"/>
      <w:lvlJc w:val="left"/>
      <w:pPr>
        <w:ind w:left="363" w:hanging="360"/>
      </w:pPr>
      <w:rPr>
        <w:rFonts w:cs="Times New Roman"/>
      </w:rPr>
    </w:lvl>
    <w:lvl w:ilvl="1" w:tplc="0416000F">
      <w:start w:val="1"/>
      <w:numFmt w:val="decimal"/>
      <w:lvlText w:val="%2."/>
      <w:lvlJc w:val="left"/>
      <w:pPr>
        <w:ind w:left="1083" w:hanging="360"/>
      </w:pPr>
    </w:lvl>
    <w:lvl w:ilvl="2" w:tplc="00AE83A2">
      <w:start w:val="1"/>
      <w:numFmt w:val="decimal"/>
      <w:lvlText w:val="%3."/>
      <w:lvlJc w:val="left"/>
      <w:pPr>
        <w:ind w:left="1983" w:hanging="360"/>
      </w:pPr>
      <w:rPr>
        <w:rFonts w:cs="Times New Roman"/>
        <w:b/>
      </w:rPr>
    </w:lvl>
    <w:lvl w:ilvl="3" w:tplc="0416000F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8" w15:restartNumberingAfterBreak="0">
    <w:nsid w:val="5E9E30A7"/>
    <w:multiLevelType w:val="multilevel"/>
    <w:tmpl w:val="A6720138"/>
    <w:lvl w:ilvl="0">
      <w:start w:val="4"/>
      <w:numFmt w:val="decimal"/>
      <w:lvlText w:val="%1"/>
      <w:lvlJc w:val="left"/>
      <w:pPr>
        <w:ind w:left="118" w:hanging="4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4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826" w:hanging="672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2510" w:hanging="672"/>
      </w:pPr>
      <w:rPr>
        <w:rFonts w:hint="default"/>
      </w:rPr>
    </w:lvl>
    <w:lvl w:ilvl="4">
      <w:numFmt w:val="bullet"/>
      <w:lvlText w:val="•"/>
      <w:lvlJc w:val="left"/>
      <w:pPr>
        <w:ind w:left="3581" w:hanging="672"/>
      </w:pPr>
      <w:rPr>
        <w:rFonts w:hint="default"/>
      </w:rPr>
    </w:lvl>
    <w:lvl w:ilvl="5">
      <w:numFmt w:val="bullet"/>
      <w:lvlText w:val="•"/>
      <w:lvlJc w:val="left"/>
      <w:pPr>
        <w:ind w:left="4652" w:hanging="672"/>
      </w:pPr>
      <w:rPr>
        <w:rFonts w:hint="default"/>
      </w:rPr>
    </w:lvl>
    <w:lvl w:ilvl="6">
      <w:numFmt w:val="bullet"/>
      <w:lvlText w:val="•"/>
      <w:lvlJc w:val="left"/>
      <w:pPr>
        <w:ind w:left="5723" w:hanging="672"/>
      </w:pPr>
      <w:rPr>
        <w:rFonts w:hint="default"/>
      </w:rPr>
    </w:lvl>
    <w:lvl w:ilvl="7">
      <w:numFmt w:val="bullet"/>
      <w:lvlText w:val="•"/>
      <w:lvlJc w:val="left"/>
      <w:pPr>
        <w:ind w:left="6794" w:hanging="672"/>
      </w:pPr>
      <w:rPr>
        <w:rFonts w:hint="default"/>
      </w:rPr>
    </w:lvl>
    <w:lvl w:ilvl="8">
      <w:numFmt w:val="bullet"/>
      <w:lvlText w:val="•"/>
      <w:lvlJc w:val="left"/>
      <w:pPr>
        <w:ind w:left="7864" w:hanging="672"/>
      </w:pPr>
      <w:rPr>
        <w:rFonts w:hint="default"/>
      </w:rPr>
    </w:lvl>
  </w:abstractNum>
  <w:abstractNum w:abstractNumId="19" w15:restartNumberingAfterBreak="0">
    <w:nsid w:val="6107268D"/>
    <w:multiLevelType w:val="hybridMultilevel"/>
    <w:tmpl w:val="67664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8C6FAD"/>
    <w:multiLevelType w:val="multilevel"/>
    <w:tmpl w:val="04301258"/>
    <w:lvl w:ilvl="0">
      <w:start w:val="5"/>
      <w:numFmt w:val="decimal"/>
      <w:lvlText w:val="%1"/>
      <w:lvlJc w:val="left"/>
      <w:pPr>
        <w:ind w:left="118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45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18" w:hanging="692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3085" w:hanging="692"/>
      </w:pPr>
      <w:rPr>
        <w:rFonts w:hint="default"/>
      </w:rPr>
    </w:lvl>
    <w:lvl w:ilvl="4">
      <w:numFmt w:val="bullet"/>
      <w:lvlText w:val="•"/>
      <w:lvlJc w:val="left"/>
      <w:pPr>
        <w:ind w:left="4074" w:hanging="692"/>
      </w:pPr>
      <w:rPr>
        <w:rFonts w:hint="default"/>
      </w:rPr>
    </w:lvl>
    <w:lvl w:ilvl="5">
      <w:numFmt w:val="bullet"/>
      <w:lvlText w:val="•"/>
      <w:lvlJc w:val="left"/>
      <w:pPr>
        <w:ind w:left="5063" w:hanging="692"/>
      </w:pPr>
      <w:rPr>
        <w:rFonts w:hint="default"/>
      </w:rPr>
    </w:lvl>
    <w:lvl w:ilvl="6">
      <w:numFmt w:val="bullet"/>
      <w:lvlText w:val="•"/>
      <w:lvlJc w:val="left"/>
      <w:pPr>
        <w:ind w:left="6051" w:hanging="692"/>
      </w:pPr>
      <w:rPr>
        <w:rFonts w:hint="default"/>
      </w:rPr>
    </w:lvl>
    <w:lvl w:ilvl="7">
      <w:numFmt w:val="bullet"/>
      <w:lvlText w:val="•"/>
      <w:lvlJc w:val="left"/>
      <w:pPr>
        <w:ind w:left="7040" w:hanging="692"/>
      </w:pPr>
      <w:rPr>
        <w:rFonts w:hint="default"/>
      </w:rPr>
    </w:lvl>
    <w:lvl w:ilvl="8">
      <w:numFmt w:val="bullet"/>
      <w:lvlText w:val="•"/>
      <w:lvlJc w:val="left"/>
      <w:pPr>
        <w:ind w:left="8029" w:hanging="692"/>
      </w:pPr>
      <w:rPr>
        <w:rFonts w:hint="default"/>
      </w:rPr>
    </w:lvl>
  </w:abstractNum>
  <w:abstractNum w:abstractNumId="21" w15:restartNumberingAfterBreak="0">
    <w:nsid w:val="7CB0480E"/>
    <w:multiLevelType w:val="multilevel"/>
    <w:tmpl w:val="1694A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7"/>
  </w:num>
  <w:num w:numId="11">
    <w:abstractNumId w:val="8"/>
  </w:num>
  <w:num w:numId="12">
    <w:abstractNumId w:val="10"/>
  </w:num>
  <w:num w:numId="13">
    <w:abstractNumId w:val="6"/>
  </w:num>
  <w:num w:numId="14">
    <w:abstractNumId w:val="12"/>
  </w:num>
  <w:num w:numId="15">
    <w:abstractNumId w:val="19"/>
  </w:num>
  <w:num w:numId="16">
    <w:abstractNumId w:val="15"/>
  </w:num>
  <w:num w:numId="17">
    <w:abstractNumId w:val="14"/>
  </w:num>
  <w:num w:numId="18">
    <w:abstractNumId w:val="16"/>
  </w:num>
  <w:num w:numId="19">
    <w:abstractNumId w:val="5"/>
  </w:num>
  <w:num w:numId="20">
    <w:abstractNumId w:val="20"/>
  </w:num>
  <w:num w:numId="21">
    <w:abstractNumId w:val="18"/>
  </w:num>
  <w:num w:numId="2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87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C57"/>
    <w:rsid w:val="000069A5"/>
    <w:rsid w:val="00010138"/>
    <w:rsid w:val="00012BB0"/>
    <w:rsid w:val="000156A7"/>
    <w:rsid w:val="00017C7C"/>
    <w:rsid w:val="0002507A"/>
    <w:rsid w:val="00025F58"/>
    <w:rsid w:val="00025FCD"/>
    <w:rsid w:val="00030599"/>
    <w:rsid w:val="000319AD"/>
    <w:rsid w:val="00033039"/>
    <w:rsid w:val="000345B2"/>
    <w:rsid w:val="00035F83"/>
    <w:rsid w:val="000377E1"/>
    <w:rsid w:val="00044B38"/>
    <w:rsid w:val="000468BF"/>
    <w:rsid w:val="00061AA5"/>
    <w:rsid w:val="0006335A"/>
    <w:rsid w:val="00065582"/>
    <w:rsid w:val="0007482A"/>
    <w:rsid w:val="00075FC8"/>
    <w:rsid w:val="000806EB"/>
    <w:rsid w:val="00080C20"/>
    <w:rsid w:val="00086347"/>
    <w:rsid w:val="000873BF"/>
    <w:rsid w:val="00087847"/>
    <w:rsid w:val="000937E7"/>
    <w:rsid w:val="000968D3"/>
    <w:rsid w:val="00096DC1"/>
    <w:rsid w:val="0009799D"/>
    <w:rsid w:val="000A1B63"/>
    <w:rsid w:val="000A7726"/>
    <w:rsid w:val="000A7CB4"/>
    <w:rsid w:val="000B0C7E"/>
    <w:rsid w:val="000B7214"/>
    <w:rsid w:val="000C0754"/>
    <w:rsid w:val="000C08D9"/>
    <w:rsid w:val="000C0C1B"/>
    <w:rsid w:val="000C1460"/>
    <w:rsid w:val="000C4643"/>
    <w:rsid w:val="000D3930"/>
    <w:rsid w:val="000E4D6E"/>
    <w:rsid w:val="000F05E3"/>
    <w:rsid w:val="000F4529"/>
    <w:rsid w:val="000F6BB6"/>
    <w:rsid w:val="00100C4E"/>
    <w:rsid w:val="00101EAE"/>
    <w:rsid w:val="0010261C"/>
    <w:rsid w:val="00104C9A"/>
    <w:rsid w:val="00114855"/>
    <w:rsid w:val="00114A20"/>
    <w:rsid w:val="00115524"/>
    <w:rsid w:val="00116FBC"/>
    <w:rsid w:val="00121B63"/>
    <w:rsid w:val="0012218D"/>
    <w:rsid w:val="00122279"/>
    <w:rsid w:val="00126C0E"/>
    <w:rsid w:val="00132347"/>
    <w:rsid w:val="00132398"/>
    <w:rsid w:val="00133E38"/>
    <w:rsid w:val="001359DA"/>
    <w:rsid w:val="001429B7"/>
    <w:rsid w:val="00153F52"/>
    <w:rsid w:val="00154C56"/>
    <w:rsid w:val="00155400"/>
    <w:rsid w:val="00156368"/>
    <w:rsid w:val="00161EBD"/>
    <w:rsid w:val="00162921"/>
    <w:rsid w:val="00162C4D"/>
    <w:rsid w:val="0016420D"/>
    <w:rsid w:val="00170E05"/>
    <w:rsid w:val="0017281C"/>
    <w:rsid w:val="00173DF5"/>
    <w:rsid w:val="00175C57"/>
    <w:rsid w:val="001765B7"/>
    <w:rsid w:val="00176BD1"/>
    <w:rsid w:val="00190C26"/>
    <w:rsid w:val="00192BD0"/>
    <w:rsid w:val="00194CDC"/>
    <w:rsid w:val="00196D5C"/>
    <w:rsid w:val="00197A9A"/>
    <w:rsid w:val="001A037A"/>
    <w:rsid w:val="001A0717"/>
    <w:rsid w:val="001A420A"/>
    <w:rsid w:val="001A5632"/>
    <w:rsid w:val="001A66AD"/>
    <w:rsid w:val="001B08C2"/>
    <w:rsid w:val="001B357B"/>
    <w:rsid w:val="001B4846"/>
    <w:rsid w:val="001B615E"/>
    <w:rsid w:val="001C36D5"/>
    <w:rsid w:val="001C4CDE"/>
    <w:rsid w:val="001D371C"/>
    <w:rsid w:val="001D6771"/>
    <w:rsid w:val="001E0BF2"/>
    <w:rsid w:val="001E35FA"/>
    <w:rsid w:val="001E4248"/>
    <w:rsid w:val="001E5C89"/>
    <w:rsid w:val="001F05DE"/>
    <w:rsid w:val="001F0AFF"/>
    <w:rsid w:val="001F1D98"/>
    <w:rsid w:val="001F2C3E"/>
    <w:rsid w:val="001F4F75"/>
    <w:rsid w:val="001F5723"/>
    <w:rsid w:val="00200E47"/>
    <w:rsid w:val="00200F8D"/>
    <w:rsid w:val="002143D3"/>
    <w:rsid w:val="00224E2A"/>
    <w:rsid w:val="00230C65"/>
    <w:rsid w:val="00234292"/>
    <w:rsid w:val="00247121"/>
    <w:rsid w:val="00252936"/>
    <w:rsid w:val="0025303F"/>
    <w:rsid w:val="002607B2"/>
    <w:rsid w:val="00263A26"/>
    <w:rsid w:val="00265BF7"/>
    <w:rsid w:val="0026797B"/>
    <w:rsid w:val="00273C13"/>
    <w:rsid w:val="0027781E"/>
    <w:rsid w:val="00283C00"/>
    <w:rsid w:val="0029509A"/>
    <w:rsid w:val="00295293"/>
    <w:rsid w:val="0029537F"/>
    <w:rsid w:val="00295BCA"/>
    <w:rsid w:val="002970D6"/>
    <w:rsid w:val="002A095F"/>
    <w:rsid w:val="002A38CF"/>
    <w:rsid w:val="002B3E00"/>
    <w:rsid w:val="002B52BA"/>
    <w:rsid w:val="002C2DEF"/>
    <w:rsid w:val="002C2E0E"/>
    <w:rsid w:val="002D030A"/>
    <w:rsid w:val="002D06F6"/>
    <w:rsid w:val="002D5836"/>
    <w:rsid w:val="002D5E36"/>
    <w:rsid w:val="002D7F4E"/>
    <w:rsid w:val="002E1C0A"/>
    <w:rsid w:val="002E3B7A"/>
    <w:rsid w:val="002E4ADF"/>
    <w:rsid w:val="002F2383"/>
    <w:rsid w:val="00307299"/>
    <w:rsid w:val="00307AB5"/>
    <w:rsid w:val="00310A33"/>
    <w:rsid w:val="0031456F"/>
    <w:rsid w:val="00322C80"/>
    <w:rsid w:val="00323D45"/>
    <w:rsid w:val="00323EA0"/>
    <w:rsid w:val="00326381"/>
    <w:rsid w:val="003302AC"/>
    <w:rsid w:val="00333E7A"/>
    <w:rsid w:val="00334C19"/>
    <w:rsid w:val="003350FB"/>
    <w:rsid w:val="00335A25"/>
    <w:rsid w:val="00335D0A"/>
    <w:rsid w:val="0033735B"/>
    <w:rsid w:val="00337AE5"/>
    <w:rsid w:val="003405AF"/>
    <w:rsid w:val="00345A00"/>
    <w:rsid w:val="00346957"/>
    <w:rsid w:val="00346C2B"/>
    <w:rsid w:val="00357A6E"/>
    <w:rsid w:val="003634C8"/>
    <w:rsid w:val="003668D5"/>
    <w:rsid w:val="003714F6"/>
    <w:rsid w:val="00372AAD"/>
    <w:rsid w:val="0038097A"/>
    <w:rsid w:val="00380D80"/>
    <w:rsid w:val="00381021"/>
    <w:rsid w:val="00381558"/>
    <w:rsid w:val="00386F29"/>
    <w:rsid w:val="00391665"/>
    <w:rsid w:val="00395301"/>
    <w:rsid w:val="00397915"/>
    <w:rsid w:val="003A4BE5"/>
    <w:rsid w:val="003A6EF0"/>
    <w:rsid w:val="003A7B36"/>
    <w:rsid w:val="003A7E17"/>
    <w:rsid w:val="003B5E56"/>
    <w:rsid w:val="003B6DE5"/>
    <w:rsid w:val="003B7CB0"/>
    <w:rsid w:val="003C09AC"/>
    <w:rsid w:val="003C35E1"/>
    <w:rsid w:val="003C3DB3"/>
    <w:rsid w:val="003C547A"/>
    <w:rsid w:val="003C7A11"/>
    <w:rsid w:val="003D0C1F"/>
    <w:rsid w:val="003D24E9"/>
    <w:rsid w:val="003D54F8"/>
    <w:rsid w:val="003D695B"/>
    <w:rsid w:val="003D6B07"/>
    <w:rsid w:val="003E013A"/>
    <w:rsid w:val="003E3947"/>
    <w:rsid w:val="003E6059"/>
    <w:rsid w:val="003E6E93"/>
    <w:rsid w:val="003E7E5F"/>
    <w:rsid w:val="003F14F4"/>
    <w:rsid w:val="003F5FAA"/>
    <w:rsid w:val="0040009E"/>
    <w:rsid w:val="00400714"/>
    <w:rsid w:val="004024CF"/>
    <w:rsid w:val="0040373F"/>
    <w:rsid w:val="00406829"/>
    <w:rsid w:val="004068F2"/>
    <w:rsid w:val="00411725"/>
    <w:rsid w:val="004129CF"/>
    <w:rsid w:val="00412B76"/>
    <w:rsid w:val="00414BE0"/>
    <w:rsid w:val="00421644"/>
    <w:rsid w:val="004301F4"/>
    <w:rsid w:val="00432A8B"/>
    <w:rsid w:val="00441B00"/>
    <w:rsid w:val="00443483"/>
    <w:rsid w:val="0044685D"/>
    <w:rsid w:val="00451D13"/>
    <w:rsid w:val="00460D60"/>
    <w:rsid w:val="0046291C"/>
    <w:rsid w:val="0046408F"/>
    <w:rsid w:val="004739D7"/>
    <w:rsid w:val="00473A76"/>
    <w:rsid w:val="00476817"/>
    <w:rsid w:val="00482BC0"/>
    <w:rsid w:val="00490985"/>
    <w:rsid w:val="004937C9"/>
    <w:rsid w:val="00493D22"/>
    <w:rsid w:val="00495562"/>
    <w:rsid w:val="00495CD7"/>
    <w:rsid w:val="00497C64"/>
    <w:rsid w:val="004C3294"/>
    <w:rsid w:val="004C3E57"/>
    <w:rsid w:val="004C56F9"/>
    <w:rsid w:val="004C5C6C"/>
    <w:rsid w:val="004E22FB"/>
    <w:rsid w:val="004E487B"/>
    <w:rsid w:val="004F03E6"/>
    <w:rsid w:val="004F5BB5"/>
    <w:rsid w:val="004F7C81"/>
    <w:rsid w:val="00500903"/>
    <w:rsid w:val="0050621B"/>
    <w:rsid w:val="00515E58"/>
    <w:rsid w:val="005204C2"/>
    <w:rsid w:val="005220A1"/>
    <w:rsid w:val="00535BC2"/>
    <w:rsid w:val="005365CF"/>
    <w:rsid w:val="00541564"/>
    <w:rsid w:val="005515AC"/>
    <w:rsid w:val="005534D0"/>
    <w:rsid w:val="00554926"/>
    <w:rsid w:val="00555358"/>
    <w:rsid w:val="00562875"/>
    <w:rsid w:val="00563231"/>
    <w:rsid w:val="00572226"/>
    <w:rsid w:val="00573069"/>
    <w:rsid w:val="0057440D"/>
    <w:rsid w:val="005817B5"/>
    <w:rsid w:val="005827D5"/>
    <w:rsid w:val="00584A5B"/>
    <w:rsid w:val="005851F0"/>
    <w:rsid w:val="005909CF"/>
    <w:rsid w:val="00590A0F"/>
    <w:rsid w:val="0059116E"/>
    <w:rsid w:val="00591DF9"/>
    <w:rsid w:val="00592E69"/>
    <w:rsid w:val="00593020"/>
    <w:rsid w:val="00594F7E"/>
    <w:rsid w:val="00595269"/>
    <w:rsid w:val="005959F8"/>
    <w:rsid w:val="005A1064"/>
    <w:rsid w:val="005A5DDD"/>
    <w:rsid w:val="005B1552"/>
    <w:rsid w:val="005C43B7"/>
    <w:rsid w:val="005C57EE"/>
    <w:rsid w:val="005D1BDB"/>
    <w:rsid w:val="005D2AA4"/>
    <w:rsid w:val="005D3564"/>
    <w:rsid w:val="005E2551"/>
    <w:rsid w:val="005E7A1B"/>
    <w:rsid w:val="005F04B4"/>
    <w:rsid w:val="005F5F05"/>
    <w:rsid w:val="005F7AA5"/>
    <w:rsid w:val="00605F87"/>
    <w:rsid w:val="00607889"/>
    <w:rsid w:val="006138E5"/>
    <w:rsid w:val="00613F79"/>
    <w:rsid w:val="0062570C"/>
    <w:rsid w:val="006271E6"/>
    <w:rsid w:val="006404F7"/>
    <w:rsid w:val="00644F58"/>
    <w:rsid w:val="006512C0"/>
    <w:rsid w:val="00652D3E"/>
    <w:rsid w:val="006535D9"/>
    <w:rsid w:val="00655981"/>
    <w:rsid w:val="00662201"/>
    <w:rsid w:val="0066324D"/>
    <w:rsid w:val="006651C6"/>
    <w:rsid w:val="006673A9"/>
    <w:rsid w:val="00667D57"/>
    <w:rsid w:val="00672A9D"/>
    <w:rsid w:val="00673992"/>
    <w:rsid w:val="0067477E"/>
    <w:rsid w:val="00675C1B"/>
    <w:rsid w:val="00684ACA"/>
    <w:rsid w:val="00686659"/>
    <w:rsid w:val="006909BE"/>
    <w:rsid w:val="00690E9A"/>
    <w:rsid w:val="00695565"/>
    <w:rsid w:val="006A622B"/>
    <w:rsid w:val="006B0347"/>
    <w:rsid w:val="006B078F"/>
    <w:rsid w:val="006B0B52"/>
    <w:rsid w:val="006B1666"/>
    <w:rsid w:val="006B18CA"/>
    <w:rsid w:val="006C0DA0"/>
    <w:rsid w:val="006C4462"/>
    <w:rsid w:val="006C5A0A"/>
    <w:rsid w:val="006C6FFD"/>
    <w:rsid w:val="006C7F9C"/>
    <w:rsid w:val="006D0A13"/>
    <w:rsid w:val="006D3B7B"/>
    <w:rsid w:val="006D3FE7"/>
    <w:rsid w:val="006D5F62"/>
    <w:rsid w:val="006D7009"/>
    <w:rsid w:val="006E10CF"/>
    <w:rsid w:val="006E1924"/>
    <w:rsid w:val="006E3A7D"/>
    <w:rsid w:val="006E4D71"/>
    <w:rsid w:val="006E5E3B"/>
    <w:rsid w:val="006E5F7D"/>
    <w:rsid w:val="006F020C"/>
    <w:rsid w:val="006F4973"/>
    <w:rsid w:val="006F6055"/>
    <w:rsid w:val="006F7DBD"/>
    <w:rsid w:val="00705BE8"/>
    <w:rsid w:val="00715763"/>
    <w:rsid w:val="0072439C"/>
    <w:rsid w:val="00725909"/>
    <w:rsid w:val="0073757B"/>
    <w:rsid w:val="0074559B"/>
    <w:rsid w:val="00746654"/>
    <w:rsid w:val="00747013"/>
    <w:rsid w:val="00750E9C"/>
    <w:rsid w:val="00753149"/>
    <w:rsid w:val="007550F4"/>
    <w:rsid w:val="00760326"/>
    <w:rsid w:val="00772FB6"/>
    <w:rsid w:val="007777CD"/>
    <w:rsid w:val="00781A8D"/>
    <w:rsid w:val="00787C57"/>
    <w:rsid w:val="0079247F"/>
    <w:rsid w:val="00793003"/>
    <w:rsid w:val="007949D6"/>
    <w:rsid w:val="007970D9"/>
    <w:rsid w:val="00797966"/>
    <w:rsid w:val="007A131A"/>
    <w:rsid w:val="007A5107"/>
    <w:rsid w:val="007A560B"/>
    <w:rsid w:val="007B5173"/>
    <w:rsid w:val="007C0B25"/>
    <w:rsid w:val="007C0F4B"/>
    <w:rsid w:val="007C1887"/>
    <w:rsid w:val="007C1D72"/>
    <w:rsid w:val="007D1030"/>
    <w:rsid w:val="007D73E9"/>
    <w:rsid w:val="007E01FD"/>
    <w:rsid w:val="007E47A8"/>
    <w:rsid w:val="007E6B62"/>
    <w:rsid w:val="007F0A28"/>
    <w:rsid w:val="007F1FB5"/>
    <w:rsid w:val="007F2209"/>
    <w:rsid w:val="007F2536"/>
    <w:rsid w:val="007F547E"/>
    <w:rsid w:val="007F5CF8"/>
    <w:rsid w:val="007F720A"/>
    <w:rsid w:val="00801B16"/>
    <w:rsid w:val="008021FB"/>
    <w:rsid w:val="00804CEA"/>
    <w:rsid w:val="008078D5"/>
    <w:rsid w:val="00810865"/>
    <w:rsid w:val="00812ABD"/>
    <w:rsid w:val="0081392F"/>
    <w:rsid w:val="00816696"/>
    <w:rsid w:val="0082490C"/>
    <w:rsid w:val="008300FA"/>
    <w:rsid w:val="00830301"/>
    <w:rsid w:val="00830DF8"/>
    <w:rsid w:val="00835DFF"/>
    <w:rsid w:val="0083792E"/>
    <w:rsid w:val="008425BD"/>
    <w:rsid w:val="00845476"/>
    <w:rsid w:val="008505D1"/>
    <w:rsid w:val="00854204"/>
    <w:rsid w:val="00860958"/>
    <w:rsid w:val="00861101"/>
    <w:rsid w:val="0086168E"/>
    <w:rsid w:val="00862C59"/>
    <w:rsid w:val="00865038"/>
    <w:rsid w:val="00866280"/>
    <w:rsid w:val="008707B4"/>
    <w:rsid w:val="00875585"/>
    <w:rsid w:val="00877A35"/>
    <w:rsid w:val="00883D67"/>
    <w:rsid w:val="00883E97"/>
    <w:rsid w:val="00884029"/>
    <w:rsid w:val="008847BE"/>
    <w:rsid w:val="00884E3B"/>
    <w:rsid w:val="008852A8"/>
    <w:rsid w:val="008939BC"/>
    <w:rsid w:val="008B217F"/>
    <w:rsid w:val="008B2263"/>
    <w:rsid w:val="008B2C97"/>
    <w:rsid w:val="008B2EA3"/>
    <w:rsid w:val="008C0047"/>
    <w:rsid w:val="008C6C1A"/>
    <w:rsid w:val="008D2EBA"/>
    <w:rsid w:val="008D62DE"/>
    <w:rsid w:val="008D70C6"/>
    <w:rsid w:val="008E015E"/>
    <w:rsid w:val="008E6B38"/>
    <w:rsid w:val="008E7301"/>
    <w:rsid w:val="008E78C9"/>
    <w:rsid w:val="008F0FE9"/>
    <w:rsid w:val="008F5805"/>
    <w:rsid w:val="0090156A"/>
    <w:rsid w:val="00904467"/>
    <w:rsid w:val="009059E7"/>
    <w:rsid w:val="00921435"/>
    <w:rsid w:val="00924522"/>
    <w:rsid w:val="009267F7"/>
    <w:rsid w:val="009306E1"/>
    <w:rsid w:val="00932B81"/>
    <w:rsid w:val="0093642D"/>
    <w:rsid w:val="0094139B"/>
    <w:rsid w:val="00942359"/>
    <w:rsid w:val="00945E54"/>
    <w:rsid w:val="00946753"/>
    <w:rsid w:val="00947C7C"/>
    <w:rsid w:val="00950AED"/>
    <w:rsid w:val="00950D0B"/>
    <w:rsid w:val="009514CE"/>
    <w:rsid w:val="0095252D"/>
    <w:rsid w:val="0095427F"/>
    <w:rsid w:val="00954E9D"/>
    <w:rsid w:val="00962F33"/>
    <w:rsid w:val="009639FD"/>
    <w:rsid w:val="009711E3"/>
    <w:rsid w:val="0097327A"/>
    <w:rsid w:val="00974693"/>
    <w:rsid w:val="009829AC"/>
    <w:rsid w:val="0098406D"/>
    <w:rsid w:val="00986009"/>
    <w:rsid w:val="009867C8"/>
    <w:rsid w:val="00992CEE"/>
    <w:rsid w:val="00994639"/>
    <w:rsid w:val="009A282E"/>
    <w:rsid w:val="009A286A"/>
    <w:rsid w:val="009A39B0"/>
    <w:rsid w:val="009A3A9F"/>
    <w:rsid w:val="009A5116"/>
    <w:rsid w:val="009A54BC"/>
    <w:rsid w:val="009A55AF"/>
    <w:rsid w:val="009A6BE3"/>
    <w:rsid w:val="009A7CB5"/>
    <w:rsid w:val="009B16BC"/>
    <w:rsid w:val="009B7449"/>
    <w:rsid w:val="009C0AA5"/>
    <w:rsid w:val="009C24D4"/>
    <w:rsid w:val="009C2BF5"/>
    <w:rsid w:val="009C5414"/>
    <w:rsid w:val="009D7D05"/>
    <w:rsid w:val="009E106C"/>
    <w:rsid w:val="009E1C1F"/>
    <w:rsid w:val="009E3E89"/>
    <w:rsid w:val="009E4682"/>
    <w:rsid w:val="009E662E"/>
    <w:rsid w:val="009E7914"/>
    <w:rsid w:val="009F58DF"/>
    <w:rsid w:val="009F5E84"/>
    <w:rsid w:val="009F7890"/>
    <w:rsid w:val="00A02A7F"/>
    <w:rsid w:val="00A03093"/>
    <w:rsid w:val="00A03EC6"/>
    <w:rsid w:val="00A04038"/>
    <w:rsid w:val="00A0472F"/>
    <w:rsid w:val="00A07CC4"/>
    <w:rsid w:val="00A10CEF"/>
    <w:rsid w:val="00A1283F"/>
    <w:rsid w:val="00A143B3"/>
    <w:rsid w:val="00A14F6B"/>
    <w:rsid w:val="00A200E4"/>
    <w:rsid w:val="00A21940"/>
    <w:rsid w:val="00A272C1"/>
    <w:rsid w:val="00A31236"/>
    <w:rsid w:val="00A40685"/>
    <w:rsid w:val="00A4205C"/>
    <w:rsid w:val="00A44226"/>
    <w:rsid w:val="00A451A3"/>
    <w:rsid w:val="00A46B24"/>
    <w:rsid w:val="00A475DC"/>
    <w:rsid w:val="00A50E9D"/>
    <w:rsid w:val="00A512C9"/>
    <w:rsid w:val="00A520D3"/>
    <w:rsid w:val="00A520F7"/>
    <w:rsid w:val="00A60B14"/>
    <w:rsid w:val="00A64531"/>
    <w:rsid w:val="00A65658"/>
    <w:rsid w:val="00A65CB3"/>
    <w:rsid w:val="00A67021"/>
    <w:rsid w:val="00A763B1"/>
    <w:rsid w:val="00A819D8"/>
    <w:rsid w:val="00A84F68"/>
    <w:rsid w:val="00A85BE7"/>
    <w:rsid w:val="00A86AF2"/>
    <w:rsid w:val="00A92D0A"/>
    <w:rsid w:val="00A9401F"/>
    <w:rsid w:val="00A9469B"/>
    <w:rsid w:val="00A94F55"/>
    <w:rsid w:val="00A9660C"/>
    <w:rsid w:val="00A97283"/>
    <w:rsid w:val="00A97B32"/>
    <w:rsid w:val="00AA0897"/>
    <w:rsid w:val="00AA33A6"/>
    <w:rsid w:val="00AA7991"/>
    <w:rsid w:val="00AA7A37"/>
    <w:rsid w:val="00AB038E"/>
    <w:rsid w:val="00AB0DD2"/>
    <w:rsid w:val="00AB167F"/>
    <w:rsid w:val="00AB3F82"/>
    <w:rsid w:val="00AB4C8F"/>
    <w:rsid w:val="00AC1DF2"/>
    <w:rsid w:val="00AC6AE9"/>
    <w:rsid w:val="00AD2D24"/>
    <w:rsid w:val="00AE102C"/>
    <w:rsid w:val="00AE16CB"/>
    <w:rsid w:val="00AE338C"/>
    <w:rsid w:val="00AE4452"/>
    <w:rsid w:val="00AF09F0"/>
    <w:rsid w:val="00AF0B66"/>
    <w:rsid w:val="00AF3880"/>
    <w:rsid w:val="00AF4DE5"/>
    <w:rsid w:val="00AF7A02"/>
    <w:rsid w:val="00B00994"/>
    <w:rsid w:val="00B015D2"/>
    <w:rsid w:val="00B01A8C"/>
    <w:rsid w:val="00B02829"/>
    <w:rsid w:val="00B0646D"/>
    <w:rsid w:val="00B06C93"/>
    <w:rsid w:val="00B12312"/>
    <w:rsid w:val="00B14DFD"/>
    <w:rsid w:val="00B15066"/>
    <w:rsid w:val="00B1537D"/>
    <w:rsid w:val="00B15EFE"/>
    <w:rsid w:val="00B201A5"/>
    <w:rsid w:val="00B2246E"/>
    <w:rsid w:val="00B2443C"/>
    <w:rsid w:val="00B24E76"/>
    <w:rsid w:val="00B25A0A"/>
    <w:rsid w:val="00B26145"/>
    <w:rsid w:val="00B30BAB"/>
    <w:rsid w:val="00B37FA0"/>
    <w:rsid w:val="00B439F5"/>
    <w:rsid w:val="00B452E8"/>
    <w:rsid w:val="00B472F0"/>
    <w:rsid w:val="00B47399"/>
    <w:rsid w:val="00B52CF0"/>
    <w:rsid w:val="00B53AD3"/>
    <w:rsid w:val="00B55F9C"/>
    <w:rsid w:val="00B56AE6"/>
    <w:rsid w:val="00B57CC5"/>
    <w:rsid w:val="00B61C15"/>
    <w:rsid w:val="00B6364E"/>
    <w:rsid w:val="00B63EF1"/>
    <w:rsid w:val="00B66CBE"/>
    <w:rsid w:val="00B71DBA"/>
    <w:rsid w:val="00B75D4A"/>
    <w:rsid w:val="00B833AD"/>
    <w:rsid w:val="00B837F7"/>
    <w:rsid w:val="00B853E9"/>
    <w:rsid w:val="00B904FA"/>
    <w:rsid w:val="00B9735F"/>
    <w:rsid w:val="00BB33E0"/>
    <w:rsid w:val="00BB5EA0"/>
    <w:rsid w:val="00BC34D9"/>
    <w:rsid w:val="00BC356F"/>
    <w:rsid w:val="00BC3910"/>
    <w:rsid w:val="00BC7229"/>
    <w:rsid w:val="00BD0ABD"/>
    <w:rsid w:val="00BD36FB"/>
    <w:rsid w:val="00BD386C"/>
    <w:rsid w:val="00BD3A44"/>
    <w:rsid w:val="00BE0461"/>
    <w:rsid w:val="00BE198F"/>
    <w:rsid w:val="00BE20E5"/>
    <w:rsid w:val="00BE4010"/>
    <w:rsid w:val="00BE5017"/>
    <w:rsid w:val="00BF0441"/>
    <w:rsid w:val="00BF147F"/>
    <w:rsid w:val="00BF3481"/>
    <w:rsid w:val="00BF40C5"/>
    <w:rsid w:val="00BF4DFD"/>
    <w:rsid w:val="00BF4EB7"/>
    <w:rsid w:val="00BF544D"/>
    <w:rsid w:val="00C0012C"/>
    <w:rsid w:val="00C00AB8"/>
    <w:rsid w:val="00C00B44"/>
    <w:rsid w:val="00C1120B"/>
    <w:rsid w:val="00C12044"/>
    <w:rsid w:val="00C12BF0"/>
    <w:rsid w:val="00C22642"/>
    <w:rsid w:val="00C263DF"/>
    <w:rsid w:val="00C273B5"/>
    <w:rsid w:val="00C3158D"/>
    <w:rsid w:val="00C4263D"/>
    <w:rsid w:val="00C43F4D"/>
    <w:rsid w:val="00C45A46"/>
    <w:rsid w:val="00C55DBF"/>
    <w:rsid w:val="00C62390"/>
    <w:rsid w:val="00C671F4"/>
    <w:rsid w:val="00C71739"/>
    <w:rsid w:val="00C7367D"/>
    <w:rsid w:val="00C8044C"/>
    <w:rsid w:val="00C84820"/>
    <w:rsid w:val="00C8688E"/>
    <w:rsid w:val="00C96DFD"/>
    <w:rsid w:val="00C97983"/>
    <w:rsid w:val="00CA1490"/>
    <w:rsid w:val="00CB0637"/>
    <w:rsid w:val="00CB0734"/>
    <w:rsid w:val="00CB6BAC"/>
    <w:rsid w:val="00CB7159"/>
    <w:rsid w:val="00CB7941"/>
    <w:rsid w:val="00CC2B49"/>
    <w:rsid w:val="00CC31CD"/>
    <w:rsid w:val="00CC43C1"/>
    <w:rsid w:val="00CC6CA8"/>
    <w:rsid w:val="00CD2238"/>
    <w:rsid w:val="00CD3FAA"/>
    <w:rsid w:val="00CD4215"/>
    <w:rsid w:val="00CD497F"/>
    <w:rsid w:val="00CE0ABF"/>
    <w:rsid w:val="00CE5B45"/>
    <w:rsid w:val="00CE6447"/>
    <w:rsid w:val="00CE6700"/>
    <w:rsid w:val="00CE6F39"/>
    <w:rsid w:val="00CE7DD3"/>
    <w:rsid w:val="00CE7E6A"/>
    <w:rsid w:val="00CF2A96"/>
    <w:rsid w:val="00CF3638"/>
    <w:rsid w:val="00CF3B6A"/>
    <w:rsid w:val="00CF4EC6"/>
    <w:rsid w:val="00CF5DBE"/>
    <w:rsid w:val="00CF6E75"/>
    <w:rsid w:val="00CF771A"/>
    <w:rsid w:val="00D0102F"/>
    <w:rsid w:val="00D019E2"/>
    <w:rsid w:val="00D038A4"/>
    <w:rsid w:val="00D12E36"/>
    <w:rsid w:val="00D12F39"/>
    <w:rsid w:val="00D17738"/>
    <w:rsid w:val="00D21649"/>
    <w:rsid w:val="00D24763"/>
    <w:rsid w:val="00D30733"/>
    <w:rsid w:val="00D3398F"/>
    <w:rsid w:val="00D339B1"/>
    <w:rsid w:val="00D33D90"/>
    <w:rsid w:val="00D443ED"/>
    <w:rsid w:val="00D452B9"/>
    <w:rsid w:val="00D45347"/>
    <w:rsid w:val="00D45967"/>
    <w:rsid w:val="00D5298E"/>
    <w:rsid w:val="00D52CC8"/>
    <w:rsid w:val="00D52E51"/>
    <w:rsid w:val="00D53207"/>
    <w:rsid w:val="00D571B7"/>
    <w:rsid w:val="00D575D5"/>
    <w:rsid w:val="00D61C60"/>
    <w:rsid w:val="00D63DF2"/>
    <w:rsid w:val="00D64C44"/>
    <w:rsid w:val="00D7152F"/>
    <w:rsid w:val="00D75AE4"/>
    <w:rsid w:val="00D812C3"/>
    <w:rsid w:val="00D81852"/>
    <w:rsid w:val="00D91C3D"/>
    <w:rsid w:val="00D952AD"/>
    <w:rsid w:val="00DA3756"/>
    <w:rsid w:val="00DA76B9"/>
    <w:rsid w:val="00DA7833"/>
    <w:rsid w:val="00DB04AA"/>
    <w:rsid w:val="00DB14BE"/>
    <w:rsid w:val="00DB237C"/>
    <w:rsid w:val="00DB39EC"/>
    <w:rsid w:val="00DC081D"/>
    <w:rsid w:val="00DC391A"/>
    <w:rsid w:val="00DC71F1"/>
    <w:rsid w:val="00DD6225"/>
    <w:rsid w:val="00DD7F9C"/>
    <w:rsid w:val="00DE07EC"/>
    <w:rsid w:val="00DE0D75"/>
    <w:rsid w:val="00DE2ABF"/>
    <w:rsid w:val="00DE35D1"/>
    <w:rsid w:val="00DE5128"/>
    <w:rsid w:val="00DE6119"/>
    <w:rsid w:val="00DF07F8"/>
    <w:rsid w:val="00DF555F"/>
    <w:rsid w:val="00DF59D9"/>
    <w:rsid w:val="00DF6BE6"/>
    <w:rsid w:val="00E00C4E"/>
    <w:rsid w:val="00E02623"/>
    <w:rsid w:val="00E11FF7"/>
    <w:rsid w:val="00E120DB"/>
    <w:rsid w:val="00E12B1D"/>
    <w:rsid w:val="00E14A3B"/>
    <w:rsid w:val="00E14CBD"/>
    <w:rsid w:val="00E2216F"/>
    <w:rsid w:val="00E24B57"/>
    <w:rsid w:val="00E268C8"/>
    <w:rsid w:val="00E30D56"/>
    <w:rsid w:val="00E33C68"/>
    <w:rsid w:val="00E34ED1"/>
    <w:rsid w:val="00E35D23"/>
    <w:rsid w:val="00E40F76"/>
    <w:rsid w:val="00E42452"/>
    <w:rsid w:val="00E47E98"/>
    <w:rsid w:val="00E5095F"/>
    <w:rsid w:val="00E53063"/>
    <w:rsid w:val="00E557A9"/>
    <w:rsid w:val="00E57A4B"/>
    <w:rsid w:val="00E67917"/>
    <w:rsid w:val="00E67D13"/>
    <w:rsid w:val="00E70412"/>
    <w:rsid w:val="00E713B2"/>
    <w:rsid w:val="00E71E88"/>
    <w:rsid w:val="00E742CB"/>
    <w:rsid w:val="00E74741"/>
    <w:rsid w:val="00E75F8B"/>
    <w:rsid w:val="00E83280"/>
    <w:rsid w:val="00E8449C"/>
    <w:rsid w:val="00E87FDE"/>
    <w:rsid w:val="00E936B2"/>
    <w:rsid w:val="00EA19A3"/>
    <w:rsid w:val="00EA2256"/>
    <w:rsid w:val="00EA6EC5"/>
    <w:rsid w:val="00EB04ED"/>
    <w:rsid w:val="00EB1B13"/>
    <w:rsid w:val="00EB1CAE"/>
    <w:rsid w:val="00EB6C93"/>
    <w:rsid w:val="00EC0E88"/>
    <w:rsid w:val="00EC5218"/>
    <w:rsid w:val="00EC6D0A"/>
    <w:rsid w:val="00ED09A8"/>
    <w:rsid w:val="00ED4E71"/>
    <w:rsid w:val="00EE4DCD"/>
    <w:rsid w:val="00EE78B0"/>
    <w:rsid w:val="00EF2535"/>
    <w:rsid w:val="00EF33F2"/>
    <w:rsid w:val="00EF7875"/>
    <w:rsid w:val="00F00613"/>
    <w:rsid w:val="00F04095"/>
    <w:rsid w:val="00F05CE0"/>
    <w:rsid w:val="00F06941"/>
    <w:rsid w:val="00F20350"/>
    <w:rsid w:val="00F246D4"/>
    <w:rsid w:val="00F26B32"/>
    <w:rsid w:val="00F30B13"/>
    <w:rsid w:val="00F31D49"/>
    <w:rsid w:val="00F32DBE"/>
    <w:rsid w:val="00F34E77"/>
    <w:rsid w:val="00F351F6"/>
    <w:rsid w:val="00F36185"/>
    <w:rsid w:val="00F46911"/>
    <w:rsid w:val="00F478E2"/>
    <w:rsid w:val="00F52B97"/>
    <w:rsid w:val="00F61C7C"/>
    <w:rsid w:val="00F705A2"/>
    <w:rsid w:val="00F70621"/>
    <w:rsid w:val="00F83DED"/>
    <w:rsid w:val="00F90F1F"/>
    <w:rsid w:val="00F95208"/>
    <w:rsid w:val="00F97DF7"/>
    <w:rsid w:val="00FA138E"/>
    <w:rsid w:val="00FA267D"/>
    <w:rsid w:val="00FA7BC9"/>
    <w:rsid w:val="00FB1D43"/>
    <w:rsid w:val="00FB305E"/>
    <w:rsid w:val="00FC27BC"/>
    <w:rsid w:val="00FC296F"/>
    <w:rsid w:val="00FC569B"/>
    <w:rsid w:val="00FD29BF"/>
    <w:rsid w:val="00FD3B34"/>
    <w:rsid w:val="00FD3FE5"/>
    <w:rsid w:val="00FE2E62"/>
    <w:rsid w:val="00FE3597"/>
    <w:rsid w:val="00FE4110"/>
    <w:rsid w:val="00FE7AC4"/>
    <w:rsid w:val="00FF4B19"/>
    <w:rsid w:val="00FF5295"/>
    <w:rsid w:val="00FF5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7745"/>
    <o:shapelayout v:ext="edit">
      <o:idmap v:ext="edit" data="1"/>
    </o:shapelayout>
  </w:shapeDefaults>
  <w:decimalSymbol w:val=","/>
  <w:listSeparator w:val=";"/>
  <w15:docId w15:val="{919E774D-7CD3-4CAF-8A7C-161A444D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C5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tulo1">
    <w:name w:val="heading 1"/>
    <w:basedOn w:val="WW-Padro"/>
    <w:next w:val="WW-Padro"/>
    <w:link w:val="Ttulo1Char"/>
    <w:qFormat/>
    <w:rsid w:val="00787C57"/>
    <w:pPr>
      <w:keepNext/>
      <w:numPr>
        <w:numId w:val="1"/>
      </w:numPr>
      <w:outlineLvl w:val="0"/>
    </w:pPr>
    <w:rPr>
      <w:b/>
    </w:rPr>
  </w:style>
  <w:style w:type="paragraph" w:styleId="Ttulo2">
    <w:name w:val="heading 2"/>
    <w:aliases w:val="H2"/>
    <w:basedOn w:val="Normal"/>
    <w:next w:val="Normal"/>
    <w:link w:val="Ttulo2Char"/>
    <w:qFormat/>
    <w:rsid w:val="00787C57"/>
    <w:pPr>
      <w:keepNext/>
      <w:jc w:val="both"/>
      <w:outlineLvl w:val="1"/>
    </w:pPr>
    <w:rPr>
      <w:rFonts w:ascii="Arial" w:hAnsi="Arial"/>
      <w:b/>
      <w:bCs/>
      <w:szCs w:val="20"/>
    </w:rPr>
  </w:style>
  <w:style w:type="paragraph" w:styleId="Ttulo3">
    <w:name w:val="heading 3"/>
    <w:aliases w:val="H3"/>
    <w:basedOn w:val="Normal"/>
    <w:next w:val="Normal"/>
    <w:link w:val="Ttulo3Char"/>
    <w:qFormat/>
    <w:rsid w:val="00787C5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WW-Padro"/>
    <w:next w:val="WW-Padro"/>
    <w:link w:val="Ttulo4Char"/>
    <w:qFormat/>
    <w:rsid w:val="00787C57"/>
    <w:pPr>
      <w:keepNext/>
      <w:numPr>
        <w:ilvl w:val="3"/>
        <w:numId w:val="1"/>
      </w:numPr>
      <w:ind w:left="0" w:firstLine="0"/>
      <w:outlineLvl w:val="3"/>
    </w:pPr>
    <w:rPr>
      <w:b/>
      <w:sz w:val="20"/>
    </w:rPr>
  </w:style>
  <w:style w:type="paragraph" w:styleId="Ttulo5">
    <w:name w:val="heading 5"/>
    <w:aliases w:val="H5"/>
    <w:basedOn w:val="Normal"/>
    <w:next w:val="Normal"/>
    <w:link w:val="Ttulo5Char"/>
    <w:qFormat/>
    <w:rsid w:val="00787C57"/>
    <w:pPr>
      <w:keepNext/>
      <w:widowControl w:val="0"/>
      <w:suppressAutoHyphens w:val="0"/>
      <w:autoSpaceDE w:val="0"/>
      <w:autoSpaceDN w:val="0"/>
      <w:adjustRightInd w:val="0"/>
      <w:jc w:val="center"/>
      <w:outlineLvl w:val="4"/>
    </w:pPr>
    <w:rPr>
      <w:b/>
      <w:szCs w:val="20"/>
    </w:rPr>
  </w:style>
  <w:style w:type="paragraph" w:styleId="Ttulo6">
    <w:name w:val="heading 6"/>
    <w:basedOn w:val="Normal"/>
    <w:next w:val="Normal"/>
    <w:link w:val="Ttulo6Char"/>
    <w:qFormat/>
    <w:rsid w:val="00787C57"/>
    <w:pPr>
      <w:keepNext/>
      <w:suppressAutoHyphens w:val="0"/>
      <w:spacing w:line="240" w:lineRule="exact"/>
      <w:ind w:right="-375"/>
      <w:jc w:val="both"/>
      <w:outlineLvl w:val="5"/>
    </w:pPr>
    <w:rPr>
      <w:rFonts w:ascii="Arial" w:hAnsi="Arial"/>
      <w:b/>
      <w:bCs/>
      <w:color w:val="000000"/>
      <w:sz w:val="20"/>
    </w:rPr>
  </w:style>
  <w:style w:type="paragraph" w:styleId="Ttulo7">
    <w:name w:val="heading 7"/>
    <w:basedOn w:val="Normal"/>
    <w:next w:val="Normal"/>
    <w:link w:val="Ttulo7Char"/>
    <w:qFormat/>
    <w:rsid w:val="00787C57"/>
    <w:pPr>
      <w:suppressAutoHyphens w:val="0"/>
      <w:spacing w:before="240" w:after="60"/>
      <w:outlineLvl w:val="6"/>
    </w:pPr>
  </w:style>
  <w:style w:type="paragraph" w:styleId="Ttulo8">
    <w:name w:val="heading 8"/>
    <w:basedOn w:val="Normal"/>
    <w:next w:val="Normal"/>
    <w:link w:val="Ttulo8Char"/>
    <w:qFormat/>
    <w:rsid w:val="00787C57"/>
    <w:pPr>
      <w:keepNext/>
      <w:widowControl w:val="0"/>
      <w:suppressAutoHyphens w:val="0"/>
      <w:autoSpaceDE w:val="0"/>
      <w:autoSpaceDN w:val="0"/>
      <w:adjustRightInd w:val="0"/>
      <w:outlineLvl w:val="7"/>
    </w:pPr>
    <w:rPr>
      <w:b/>
      <w:szCs w:val="20"/>
      <w:u w:val="single"/>
    </w:rPr>
  </w:style>
  <w:style w:type="paragraph" w:styleId="Ttulo9">
    <w:name w:val="heading 9"/>
    <w:basedOn w:val="Normal"/>
    <w:next w:val="Normal"/>
    <w:link w:val="Ttulo9Char"/>
    <w:qFormat/>
    <w:rsid w:val="00787C57"/>
    <w:pPr>
      <w:suppressAutoHyphens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87C57"/>
    <w:rPr>
      <w:rFonts w:ascii="Times New Roman" w:eastAsia="Arial" w:hAnsi="Times New Roman"/>
      <w:b/>
      <w:sz w:val="24"/>
      <w:lang w:eastAsia="ar-SA"/>
    </w:rPr>
  </w:style>
  <w:style w:type="character" w:customStyle="1" w:styleId="Ttulo2Char">
    <w:name w:val="Título 2 Char"/>
    <w:aliases w:val="H2 Char"/>
    <w:basedOn w:val="Fontepargpadro"/>
    <w:link w:val="Ttulo2"/>
    <w:rsid w:val="00787C57"/>
    <w:rPr>
      <w:rFonts w:ascii="Arial" w:eastAsia="Times New Roman" w:hAnsi="Arial" w:cs="Times New Roman"/>
      <w:b/>
      <w:bCs/>
      <w:sz w:val="24"/>
      <w:szCs w:val="20"/>
      <w:lang w:eastAsia="ar-SA"/>
    </w:rPr>
  </w:style>
  <w:style w:type="character" w:customStyle="1" w:styleId="Ttulo3Char">
    <w:name w:val="Título 3 Char"/>
    <w:aliases w:val="H3 Char"/>
    <w:basedOn w:val="Fontepargpadro"/>
    <w:link w:val="Ttulo3"/>
    <w:rsid w:val="00787C57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har">
    <w:name w:val="Título 4 Char"/>
    <w:basedOn w:val="Fontepargpadro"/>
    <w:link w:val="Ttulo4"/>
    <w:rsid w:val="00787C57"/>
    <w:rPr>
      <w:rFonts w:ascii="Times New Roman" w:eastAsia="Arial" w:hAnsi="Times New Roman"/>
      <w:b/>
      <w:lang w:eastAsia="ar-SA"/>
    </w:rPr>
  </w:style>
  <w:style w:type="character" w:customStyle="1" w:styleId="Ttulo5Char">
    <w:name w:val="Título 5 Char"/>
    <w:aliases w:val="H5 Char"/>
    <w:basedOn w:val="Fontepargpadro"/>
    <w:link w:val="Ttulo5"/>
    <w:rsid w:val="00787C5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6Char">
    <w:name w:val="Título 6 Char"/>
    <w:basedOn w:val="Fontepargpadro"/>
    <w:link w:val="Ttulo6"/>
    <w:rsid w:val="00787C57"/>
    <w:rPr>
      <w:rFonts w:ascii="Arial" w:eastAsia="Times New Roman" w:hAnsi="Arial" w:cs="Times New Roman"/>
      <w:b/>
      <w:bCs/>
      <w:color w:val="000000"/>
      <w:sz w:val="20"/>
      <w:szCs w:val="24"/>
    </w:rPr>
  </w:style>
  <w:style w:type="character" w:customStyle="1" w:styleId="Ttulo7Char">
    <w:name w:val="Título 7 Char"/>
    <w:basedOn w:val="Fontepargpadro"/>
    <w:link w:val="Ttulo7"/>
    <w:rsid w:val="00787C57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rsid w:val="00787C57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9Char">
    <w:name w:val="Título 9 Char"/>
    <w:basedOn w:val="Fontepargpadro"/>
    <w:link w:val="Ttulo9"/>
    <w:rsid w:val="00787C57"/>
    <w:rPr>
      <w:rFonts w:ascii="Arial" w:eastAsia="Times New Roman" w:hAnsi="Arial" w:cs="Times New Roman"/>
    </w:rPr>
  </w:style>
  <w:style w:type="character" w:customStyle="1" w:styleId="Fontepargpadro1">
    <w:name w:val="Fonte parág. padrão1"/>
    <w:rsid w:val="00787C57"/>
  </w:style>
  <w:style w:type="character" w:customStyle="1" w:styleId="Smbolosdenumerao">
    <w:name w:val="Símbolos de numeração"/>
    <w:rsid w:val="00787C57"/>
  </w:style>
  <w:style w:type="character" w:customStyle="1" w:styleId="Marcas">
    <w:name w:val="Marcas"/>
    <w:rsid w:val="00787C57"/>
    <w:rPr>
      <w:rFonts w:ascii="OpenSymbol" w:eastAsia="OpenSymbol" w:hAnsi="OpenSymbol" w:cs="OpenSymbol"/>
    </w:rPr>
  </w:style>
  <w:style w:type="character" w:customStyle="1" w:styleId="WW8Num4z0">
    <w:name w:val="WW8Num4z0"/>
    <w:rsid w:val="00787C57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787C57"/>
    <w:rPr>
      <w:rFonts w:ascii="OpenSymbol" w:hAnsi="OpenSymbol" w:cs="Courier New"/>
    </w:rPr>
  </w:style>
  <w:style w:type="character" w:customStyle="1" w:styleId="WW8Num6z0">
    <w:name w:val="WW8Num6z0"/>
    <w:rsid w:val="00787C57"/>
    <w:rPr>
      <w:rFonts w:ascii="Symbol" w:hAnsi="Symbol" w:cs="StarSymbol"/>
      <w:sz w:val="18"/>
      <w:szCs w:val="18"/>
    </w:rPr>
  </w:style>
  <w:style w:type="character" w:customStyle="1" w:styleId="WW8Num6z1">
    <w:name w:val="WW8Num6z1"/>
    <w:rsid w:val="00787C57"/>
    <w:rPr>
      <w:rFonts w:ascii="Courier New" w:hAnsi="Courier New" w:cs="Courier New"/>
    </w:rPr>
  </w:style>
  <w:style w:type="character" w:customStyle="1" w:styleId="WW8Num7z0">
    <w:name w:val="WW8Num7z0"/>
    <w:rsid w:val="00787C57"/>
    <w:rPr>
      <w:rFonts w:ascii="Symbol" w:hAnsi="Symbol" w:cs="StarSymbol"/>
      <w:sz w:val="18"/>
      <w:szCs w:val="18"/>
    </w:rPr>
  </w:style>
  <w:style w:type="character" w:customStyle="1" w:styleId="WW8Num7z1">
    <w:name w:val="WW8Num7z1"/>
    <w:rsid w:val="00787C57"/>
    <w:rPr>
      <w:rFonts w:ascii="OpenSymbol" w:hAnsi="OpenSymbol" w:cs="OpenSymbol"/>
    </w:rPr>
  </w:style>
  <w:style w:type="character" w:customStyle="1" w:styleId="WW8Num8z0">
    <w:name w:val="WW8Num8z0"/>
    <w:rsid w:val="00787C57"/>
    <w:rPr>
      <w:rFonts w:ascii="Symbol" w:hAnsi="Symbol" w:cs="StarSymbol"/>
      <w:sz w:val="18"/>
      <w:szCs w:val="18"/>
    </w:rPr>
  </w:style>
  <w:style w:type="character" w:customStyle="1" w:styleId="WW8Num8z1">
    <w:name w:val="WW8Num8z1"/>
    <w:rsid w:val="00787C57"/>
    <w:rPr>
      <w:rFonts w:ascii="Courier New" w:hAnsi="Courier New" w:cs="Courier New"/>
    </w:rPr>
  </w:style>
  <w:style w:type="character" w:customStyle="1" w:styleId="WW8Num3z0">
    <w:name w:val="WW8Num3z0"/>
    <w:rsid w:val="00787C57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787C57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787C57"/>
    <w:rPr>
      <w:rFonts w:ascii="Garamond" w:hAnsi="Garamond" w:cs="Verdana-Bold"/>
      <w:b/>
    </w:rPr>
  </w:style>
  <w:style w:type="character" w:customStyle="1" w:styleId="WW8Num9z1">
    <w:name w:val="WW8Num9z1"/>
    <w:rsid w:val="00787C57"/>
    <w:rPr>
      <w:rFonts w:ascii="OpenSymbol" w:hAnsi="OpenSymbol" w:cs="OpenSymbol"/>
    </w:rPr>
  </w:style>
  <w:style w:type="character" w:customStyle="1" w:styleId="WW8Num10z0">
    <w:name w:val="WW8Num10z0"/>
    <w:rsid w:val="00787C57"/>
    <w:rPr>
      <w:rFonts w:ascii="Symbol" w:hAnsi="Symbol" w:cs="OpenSymbol"/>
    </w:rPr>
  </w:style>
  <w:style w:type="character" w:customStyle="1" w:styleId="WW8Num10z1">
    <w:name w:val="WW8Num10z1"/>
    <w:rsid w:val="00787C57"/>
    <w:rPr>
      <w:rFonts w:ascii="OpenSymbol" w:hAnsi="OpenSymbol" w:cs="OpenSymbol"/>
    </w:rPr>
  </w:style>
  <w:style w:type="character" w:styleId="Hyperlink">
    <w:name w:val="Hyperlink"/>
    <w:rsid w:val="00787C57"/>
    <w:rPr>
      <w:color w:val="000080"/>
      <w:u w:val="single"/>
    </w:rPr>
  </w:style>
  <w:style w:type="character" w:customStyle="1" w:styleId="WW-Fontepargpadro">
    <w:name w:val="WW-Fonte parág. padrão"/>
    <w:rsid w:val="00787C57"/>
  </w:style>
  <w:style w:type="character" w:styleId="Forte">
    <w:name w:val="Strong"/>
    <w:uiPriority w:val="22"/>
    <w:qFormat/>
    <w:rsid w:val="00787C57"/>
    <w:rPr>
      <w:b/>
      <w:bCs/>
    </w:rPr>
  </w:style>
  <w:style w:type="character" w:customStyle="1" w:styleId="WW8Num13z0">
    <w:name w:val="WW8Num13z0"/>
    <w:rsid w:val="00787C57"/>
    <w:rPr>
      <w:rFonts w:ascii="Symbol" w:hAnsi="Symbol"/>
    </w:rPr>
  </w:style>
  <w:style w:type="character" w:customStyle="1" w:styleId="WW8Num13z1">
    <w:name w:val="WW8Num13z1"/>
    <w:rsid w:val="00787C57"/>
    <w:rPr>
      <w:rFonts w:ascii="Courier New" w:hAnsi="Courier New"/>
    </w:rPr>
  </w:style>
  <w:style w:type="character" w:customStyle="1" w:styleId="WW8Num5z0">
    <w:name w:val="WW8Num5z0"/>
    <w:rsid w:val="00787C57"/>
    <w:rPr>
      <w:rFonts w:ascii="Symbol" w:hAnsi="Symbol"/>
    </w:rPr>
  </w:style>
  <w:style w:type="character" w:customStyle="1" w:styleId="WW8Num14z0">
    <w:name w:val="WW8Num14z0"/>
    <w:rsid w:val="00787C57"/>
    <w:rPr>
      <w:rFonts w:ascii="Symbol" w:hAnsi="Symbol"/>
    </w:rPr>
  </w:style>
  <w:style w:type="character" w:customStyle="1" w:styleId="WW8Num14z1">
    <w:name w:val="WW8Num14z1"/>
    <w:rsid w:val="00787C57"/>
    <w:rPr>
      <w:rFonts w:ascii="Courier New" w:hAnsi="Courier New" w:cs="Courier New"/>
    </w:rPr>
  </w:style>
  <w:style w:type="character" w:customStyle="1" w:styleId="WW8Num14z2">
    <w:name w:val="WW8Num14z2"/>
    <w:rsid w:val="00787C57"/>
    <w:rPr>
      <w:rFonts w:ascii="Wingdings" w:hAnsi="Wingdings"/>
    </w:rPr>
  </w:style>
  <w:style w:type="character" w:customStyle="1" w:styleId="WW8Num14z3">
    <w:name w:val="WW8Num14z3"/>
    <w:rsid w:val="00787C57"/>
    <w:rPr>
      <w:rFonts w:ascii="Symbol" w:hAnsi="Symbol"/>
    </w:rPr>
  </w:style>
  <w:style w:type="character" w:customStyle="1" w:styleId="WW8Num15z0">
    <w:name w:val="WW8Num15z0"/>
    <w:rsid w:val="00787C57"/>
    <w:rPr>
      <w:rFonts w:ascii="Symbol" w:hAnsi="Symbol"/>
    </w:rPr>
  </w:style>
  <w:style w:type="paragraph" w:customStyle="1" w:styleId="Ttulo10">
    <w:name w:val="Título1"/>
    <w:basedOn w:val="Normal"/>
    <w:next w:val="Corpodetexto"/>
    <w:rsid w:val="00787C5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texto">
    <w:name w:val="Body Text"/>
    <w:basedOn w:val="Normal"/>
    <w:link w:val="CorpodetextoChar"/>
    <w:rsid w:val="00787C5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87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">
    <w:name w:val="Title"/>
    <w:basedOn w:val="Ttulo10"/>
    <w:next w:val="Subttulo"/>
    <w:link w:val="TtuloChar"/>
    <w:qFormat/>
    <w:rsid w:val="00787C57"/>
    <w:rPr>
      <w:rFonts w:cs="Times New Roman"/>
    </w:rPr>
  </w:style>
  <w:style w:type="character" w:customStyle="1" w:styleId="TtuloChar">
    <w:name w:val="Título Char"/>
    <w:basedOn w:val="Fontepargpadro"/>
    <w:link w:val="Ttulo"/>
    <w:rsid w:val="00787C57"/>
    <w:rPr>
      <w:rFonts w:ascii="Arial" w:eastAsia="Arial Unicode MS" w:hAnsi="Arial" w:cs="Times New Roman"/>
      <w:sz w:val="28"/>
      <w:szCs w:val="28"/>
      <w:lang w:eastAsia="ar-SA"/>
    </w:rPr>
  </w:style>
  <w:style w:type="paragraph" w:styleId="Subttulo">
    <w:name w:val="Subtitle"/>
    <w:basedOn w:val="Ttulo10"/>
    <w:next w:val="Corpodetexto"/>
    <w:link w:val="SubttuloChar"/>
    <w:qFormat/>
    <w:rsid w:val="00787C57"/>
    <w:pPr>
      <w:jc w:val="center"/>
    </w:pPr>
    <w:rPr>
      <w:rFonts w:cs="Times New Roman"/>
      <w:i/>
      <w:iCs/>
    </w:rPr>
  </w:style>
  <w:style w:type="character" w:customStyle="1" w:styleId="SubttuloChar">
    <w:name w:val="Subtítulo Char"/>
    <w:basedOn w:val="Fontepargpadro"/>
    <w:link w:val="Subttulo"/>
    <w:rsid w:val="00787C57"/>
    <w:rPr>
      <w:rFonts w:ascii="Arial" w:eastAsia="Arial Unicode MS" w:hAnsi="Arial" w:cs="Times New Roman"/>
      <w:i/>
      <w:iCs/>
      <w:sz w:val="28"/>
      <w:szCs w:val="28"/>
      <w:lang w:eastAsia="ar-SA"/>
    </w:rPr>
  </w:style>
  <w:style w:type="paragraph" w:styleId="Lista">
    <w:name w:val="List"/>
    <w:basedOn w:val="Corpodetexto"/>
    <w:rsid w:val="00787C57"/>
    <w:rPr>
      <w:rFonts w:cs="Tahoma"/>
    </w:rPr>
  </w:style>
  <w:style w:type="paragraph" w:customStyle="1" w:styleId="Legenda1">
    <w:name w:val="Legenda1"/>
    <w:basedOn w:val="Normal"/>
    <w:rsid w:val="00787C57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787C57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rsid w:val="00787C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87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rsid w:val="00787C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87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tedodetabela">
    <w:name w:val="Conteúdo de tabela"/>
    <w:basedOn w:val="Normal"/>
    <w:rsid w:val="00787C57"/>
    <w:pPr>
      <w:suppressLineNumbers/>
    </w:pPr>
  </w:style>
  <w:style w:type="paragraph" w:customStyle="1" w:styleId="western">
    <w:name w:val="western"/>
    <w:basedOn w:val="Normal"/>
    <w:rsid w:val="00787C57"/>
    <w:pPr>
      <w:spacing w:before="280" w:after="119"/>
    </w:pPr>
  </w:style>
  <w:style w:type="paragraph" w:customStyle="1" w:styleId="WW-Padro">
    <w:name w:val="WW-Padrão"/>
    <w:rsid w:val="00787C57"/>
    <w:pPr>
      <w:suppressAutoHyphens/>
    </w:pPr>
    <w:rPr>
      <w:rFonts w:ascii="Times New Roman" w:eastAsia="Arial" w:hAnsi="Times New Roman"/>
      <w:sz w:val="24"/>
      <w:lang w:eastAsia="ar-SA"/>
    </w:rPr>
  </w:style>
  <w:style w:type="paragraph" w:styleId="NormalWeb">
    <w:name w:val="Normal (Web)"/>
    <w:basedOn w:val="Normal"/>
    <w:rsid w:val="00787C57"/>
    <w:pPr>
      <w:suppressAutoHyphens w:val="0"/>
      <w:spacing w:before="280" w:after="119"/>
    </w:pPr>
  </w:style>
  <w:style w:type="paragraph" w:customStyle="1" w:styleId="WW-Corpodetexto2">
    <w:name w:val="WW-Corpo de texto 2"/>
    <w:basedOn w:val="WW-Padro"/>
    <w:rsid w:val="00787C57"/>
    <w:pPr>
      <w:jc w:val="both"/>
    </w:pPr>
    <w:rPr>
      <w:b/>
    </w:rPr>
  </w:style>
  <w:style w:type="paragraph" w:customStyle="1" w:styleId="Ttulodetabela">
    <w:name w:val="Título de tabela"/>
    <w:basedOn w:val="Contedodetabela"/>
    <w:rsid w:val="00787C57"/>
    <w:pPr>
      <w:jc w:val="center"/>
    </w:pPr>
    <w:rPr>
      <w:b/>
      <w:bCs/>
    </w:rPr>
  </w:style>
  <w:style w:type="paragraph" w:styleId="Recuodecorpodetexto">
    <w:name w:val="Body Text Indent"/>
    <w:basedOn w:val="Normal"/>
    <w:link w:val="RecuodecorpodetextoChar"/>
    <w:rsid w:val="00787C5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787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basedOn w:val="Normal"/>
    <w:rsid w:val="00787C57"/>
    <w:pPr>
      <w:autoSpaceDE w:val="0"/>
    </w:pPr>
    <w:rPr>
      <w:rFonts w:ascii="Arial" w:eastAsia="Arial" w:hAnsi="Arial" w:cs="Arial"/>
      <w:color w:val="000000"/>
    </w:rPr>
  </w:style>
  <w:style w:type="paragraph" w:customStyle="1" w:styleId="SemEspaamento1">
    <w:name w:val="Sem Espaçamento1"/>
    <w:rsid w:val="00787C57"/>
    <w:pPr>
      <w:suppressAutoHyphens/>
      <w:spacing w:line="100" w:lineRule="atLeast"/>
    </w:pPr>
    <w:rPr>
      <w:sz w:val="24"/>
      <w:szCs w:val="24"/>
      <w:lang w:val="en-US" w:eastAsia="en-US"/>
    </w:rPr>
  </w:style>
  <w:style w:type="paragraph" w:styleId="SemEspaamento">
    <w:name w:val="No Spacing"/>
    <w:qFormat/>
    <w:rsid w:val="00787C57"/>
    <w:pPr>
      <w:suppressAutoHyphens/>
    </w:pPr>
    <w:rPr>
      <w:sz w:val="22"/>
      <w:szCs w:val="22"/>
      <w:lang w:eastAsia="ar-SA"/>
    </w:rPr>
  </w:style>
  <w:style w:type="paragraph" w:customStyle="1" w:styleId="Standard">
    <w:name w:val="Standard"/>
    <w:rsid w:val="00787C57"/>
    <w:pPr>
      <w:widowControl w:val="0"/>
      <w:suppressAutoHyphens/>
      <w:textAlignment w:val="baseline"/>
    </w:pPr>
    <w:rPr>
      <w:rFonts w:ascii="Times New Roman" w:eastAsia="Arial Unicode MS" w:hAnsi="Times New Roman"/>
      <w:kern w:val="1"/>
      <w:sz w:val="24"/>
      <w:szCs w:val="24"/>
      <w:lang w:bidi="pt-BR"/>
    </w:rPr>
  </w:style>
  <w:style w:type="paragraph" w:customStyle="1" w:styleId="Textbody">
    <w:name w:val="Text body"/>
    <w:basedOn w:val="Standard"/>
    <w:rsid w:val="00787C57"/>
    <w:pPr>
      <w:spacing w:after="120"/>
    </w:pPr>
  </w:style>
  <w:style w:type="paragraph" w:customStyle="1" w:styleId="TableContents">
    <w:name w:val="Table Contents"/>
    <w:basedOn w:val="Textbody"/>
    <w:rsid w:val="00787C57"/>
    <w:pPr>
      <w:suppressLineNumbers/>
      <w:spacing w:after="0"/>
    </w:pPr>
  </w:style>
  <w:style w:type="paragraph" w:customStyle="1" w:styleId="WW-NormalWeb">
    <w:name w:val="WW-Normal (Web)"/>
    <w:basedOn w:val="Normal"/>
    <w:rsid w:val="00787C57"/>
    <w:pPr>
      <w:spacing w:before="280" w:after="119"/>
    </w:pPr>
    <w:rPr>
      <w:rFonts w:ascii="Arial Unicode MS" w:eastAsia="Arial Unicode MS" w:hAnsi="Arial Unicode MS" w:cs="Arial Unicode MS"/>
    </w:rPr>
  </w:style>
  <w:style w:type="paragraph" w:customStyle="1" w:styleId="TR-Item22">
    <w:name w:val="TR - Item 2.2"/>
    <w:rsid w:val="00787C57"/>
    <w:pPr>
      <w:numPr>
        <w:numId w:val="3"/>
      </w:numPr>
      <w:suppressAutoHyphens/>
      <w:spacing w:after="120"/>
      <w:jc w:val="both"/>
    </w:pPr>
    <w:rPr>
      <w:rFonts w:ascii="Tahoma" w:hAnsi="Tahoma" w:cs="Tahoma"/>
      <w:lang w:eastAsia="ar-SA"/>
    </w:rPr>
  </w:style>
  <w:style w:type="paragraph" w:customStyle="1" w:styleId="TR-Ttulo1">
    <w:name w:val="TR - Título 1"/>
    <w:rsid w:val="00787C57"/>
    <w:pPr>
      <w:suppressAutoHyphens/>
      <w:spacing w:before="240" w:after="120"/>
    </w:pPr>
    <w:rPr>
      <w:rFonts w:ascii="Tahoma" w:eastAsia="Arial Unicode MS" w:hAnsi="Tahoma" w:cs="Tahoma"/>
      <w:b/>
      <w:bCs/>
      <w:sz w:val="24"/>
      <w:szCs w:val="24"/>
      <w:u w:val="words"/>
      <w:lang w:eastAsia="ar-SA"/>
    </w:rPr>
  </w:style>
  <w:style w:type="paragraph" w:customStyle="1" w:styleId="TR-Item11">
    <w:name w:val="TR - Item 1.1"/>
    <w:basedOn w:val="TR-Ttulo1"/>
    <w:rsid w:val="00787C57"/>
    <w:pPr>
      <w:widowControl w:val="0"/>
      <w:numPr>
        <w:ilvl w:val="8"/>
        <w:numId w:val="1"/>
      </w:numPr>
      <w:spacing w:before="0"/>
      <w:jc w:val="both"/>
      <w:outlineLvl w:val="8"/>
    </w:pPr>
    <w:rPr>
      <w:b w:val="0"/>
      <w:sz w:val="20"/>
      <w:szCs w:val="20"/>
      <w:u w:val="none"/>
    </w:rPr>
  </w:style>
  <w:style w:type="paragraph" w:customStyle="1" w:styleId="TR-Ttulonvel2">
    <w:name w:val="TR - Título nível 2"/>
    <w:basedOn w:val="TR-Item11"/>
    <w:rsid w:val="00787C57"/>
    <w:pPr>
      <w:numPr>
        <w:ilvl w:val="1"/>
      </w:numPr>
      <w:spacing w:before="120"/>
      <w:outlineLvl w:val="1"/>
    </w:pPr>
    <w:rPr>
      <w:b/>
    </w:rPr>
  </w:style>
  <w:style w:type="paragraph" w:customStyle="1" w:styleId="TR-Item21">
    <w:name w:val="TR - Item 2.1"/>
    <w:basedOn w:val="TR-Ttulonvel2"/>
    <w:rsid w:val="00787C57"/>
    <w:pPr>
      <w:numPr>
        <w:ilvl w:val="0"/>
        <w:numId w:val="2"/>
      </w:numPr>
      <w:tabs>
        <w:tab w:val="left" w:pos="2127"/>
      </w:tabs>
    </w:pPr>
    <w:rPr>
      <w:b w:val="0"/>
    </w:rPr>
  </w:style>
  <w:style w:type="paragraph" w:customStyle="1" w:styleId="Normal1">
    <w:name w:val="Normal1"/>
    <w:rsid w:val="00787C57"/>
    <w:pPr>
      <w:widowControl w:val="0"/>
      <w:suppressAutoHyphens/>
      <w:jc w:val="both"/>
    </w:pPr>
    <w:rPr>
      <w:rFonts w:ascii="Times New Roman" w:eastAsia="Times New Roman" w:hAnsi="Times New Roman" w:cs="MS Sans Serif"/>
      <w:color w:val="000000"/>
      <w:sz w:val="22"/>
      <w:lang w:eastAsia="ar-SA"/>
    </w:rPr>
  </w:style>
  <w:style w:type="paragraph" w:customStyle="1" w:styleId="WW-Corpodetexto3">
    <w:name w:val="WW-Corpo de texto 3"/>
    <w:basedOn w:val="Normal"/>
    <w:rsid w:val="00787C57"/>
    <w:pPr>
      <w:spacing w:after="120"/>
    </w:pPr>
    <w:rPr>
      <w:sz w:val="16"/>
      <w:szCs w:val="16"/>
    </w:rPr>
  </w:style>
  <w:style w:type="paragraph" w:customStyle="1" w:styleId="CT-CORPODETABELA">
    <w:name w:val="CT-CORPO DE TABELA"/>
    <w:rsid w:val="00787C57"/>
    <w:pPr>
      <w:suppressAutoHyphens/>
      <w:spacing w:line="240" w:lineRule="exact"/>
    </w:pPr>
    <w:rPr>
      <w:rFonts w:ascii="Arial" w:eastAsia="Times New Roman" w:hAnsi="Arial"/>
      <w:sz w:val="18"/>
      <w:lang w:eastAsia="ar-SA"/>
    </w:rPr>
  </w:style>
  <w:style w:type="paragraph" w:styleId="Corpodetexto2">
    <w:name w:val="Body Text 2"/>
    <w:basedOn w:val="Normal"/>
    <w:link w:val="Corpodetexto2Char"/>
    <w:rsid w:val="00787C5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787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787C57"/>
    <w:pPr>
      <w:suppressAutoHyphens w:val="0"/>
      <w:ind w:left="708"/>
    </w:pPr>
    <w:rPr>
      <w:lang w:eastAsia="pt-BR"/>
    </w:rPr>
  </w:style>
  <w:style w:type="paragraph" w:customStyle="1" w:styleId="Textopadro">
    <w:name w:val="Texto padrão"/>
    <w:basedOn w:val="Normal"/>
    <w:rsid w:val="00787C57"/>
    <w:pPr>
      <w:suppressAutoHyphens w:val="0"/>
    </w:pPr>
    <w:rPr>
      <w:rFonts w:cs="Roman 10cpi"/>
      <w:szCs w:val="20"/>
      <w:lang w:val="en-US"/>
    </w:rPr>
  </w:style>
  <w:style w:type="paragraph" w:customStyle="1" w:styleId="PADRAO">
    <w:name w:val="PADRAO"/>
    <w:basedOn w:val="Normal"/>
    <w:rsid w:val="00787C57"/>
    <w:pPr>
      <w:suppressAutoHyphens w:val="0"/>
      <w:jc w:val="both"/>
    </w:pPr>
    <w:rPr>
      <w:rFonts w:ascii="Tms Rmn" w:hAnsi="Tms Rmn" w:cs="Roman 10cpi"/>
      <w:szCs w:val="20"/>
    </w:rPr>
  </w:style>
  <w:style w:type="paragraph" w:customStyle="1" w:styleId="TextosemFormatao1">
    <w:name w:val="Texto sem Formatação1"/>
    <w:basedOn w:val="Normal"/>
    <w:rsid w:val="00787C57"/>
    <w:rPr>
      <w:rFonts w:ascii="Courier New" w:hAnsi="Courier New" w:cs="Roman 10cpi"/>
      <w:sz w:val="20"/>
      <w:szCs w:val="20"/>
    </w:rPr>
  </w:style>
  <w:style w:type="paragraph" w:customStyle="1" w:styleId="TextosemFormatao2">
    <w:name w:val="Texto sem Formatação2"/>
    <w:basedOn w:val="Normal"/>
    <w:rsid w:val="00787C57"/>
    <w:pPr>
      <w:suppressAutoHyphens w:val="0"/>
    </w:pPr>
    <w:rPr>
      <w:rFonts w:ascii="Courier New" w:hAnsi="Courier New" w:cs="Roman 10cpi"/>
      <w:sz w:val="20"/>
      <w:szCs w:val="20"/>
    </w:rPr>
  </w:style>
  <w:style w:type="paragraph" w:styleId="Recuodecorpodetexto2">
    <w:name w:val="Body Text Indent 2"/>
    <w:basedOn w:val="Normal"/>
    <w:link w:val="Recuodecorpodetexto2Char"/>
    <w:rsid w:val="00787C5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787C5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comgrade">
    <w:name w:val="Table Grid"/>
    <w:basedOn w:val="Tabelanormal"/>
    <w:rsid w:val="00787C5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rsid w:val="00787C5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787C5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87C5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787C5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787C5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rsid w:val="00787C5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87C5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rpodetexto21">
    <w:name w:val="Corpo de texto 21"/>
    <w:basedOn w:val="Normal"/>
    <w:rsid w:val="00787C57"/>
    <w:pPr>
      <w:jc w:val="both"/>
    </w:pPr>
    <w:rPr>
      <w:rFonts w:ascii="Arial" w:hAnsi="Arial"/>
      <w:szCs w:val="20"/>
      <w:lang w:eastAsia="pt-BR"/>
    </w:rPr>
  </w:style>
  <w:style w:type="paragraph" w:styleId="Commarcadores">
    <w:name w:val="List Bullet"/>
    <w:basedOn w:val="Normal"/>
    <w:rsid w:val="00787C57"/>
    <w:pPr>
      <w:numPr>
        <w:numId w:val="4"/>
      </w:numPr>
      <w:contextualSpacing/>
    </w:pPr>
  </w:style>
  <w:style w:type="paragraph" w:styleId="Sumrio1">
    <w:name w:val="toc 1"/>
    <w:basedOn w:val="Normal"/>
    <w:next w:val="Normal"/>
    <w:autoRedefine/>
    <w:semiHidden/>
    <w:rsid w:val="00787C57"/>
  </w:style>
  <w:style w:type="paragraph" w:styleId="Sumrio2">
    <w:name w:val="toc 2"/>
    <w:basedOn w:val="Normal"/>
    <w:next w:val="Normal"/>
    <w:autoRedefine/>
    <w:semiHidden/>
    <w:rsid w:val="00787C57"/>
    <w:pPr>
      <w:ind w:left="240"/>
    </w:pPr>
  </w:style>
  <w:style w:type="paragraph" w:styleId="Sumrio3">
    <w:name w:val="toc 3"/>
    <w:basedOn w:val="Normal"/>
    <w:next w:val="Normal"/>
    <w:autoRedefine/>
    <w:semiHidden/>
    <w:rsid w:val="00787C57"/>
    <w:pPr>
      <w:ind w:left="480"/>
    </w:pPr>
  </w:style>
  <w:style w:type="paragraph" w:customStyle="1" w:styleId="Detalheemttulo1">
    <w:name w:val="Detalhe em título 1"/>
    <w:basedOn w:val="Normal"/>
    <w:rsid w:val="00787C57"/>
    <w:pPr>
      <w:suppressAutoHyphens w:val="0"/>
      <w:ind w:left="284"/>
      <w:jc w:val="both"/>
    </w:pPr>
    <w:rPr>
      <w:rFonts w:ascii="Arial" w:hAnsi="Arial"/>
      <w:sz w:val="22"/>
      <w:lang w:eastAsia="pt-BR"/>
    </w:rPr>
  </w:style>
  <w:style w:type="paragraph" w:styleId="Numerada3">
    <w:name w:val="List Number 3"/>
    <w:basedOn w:val="Normal"/>
    <w:rsid w:val="00787C57"/>
    <w:pPr>
      <w:suppressAutoHyphens w:val="0"/>
    </w:pPr>
    <w:rPr>
      <w:sz w:val="20"/>
      <w:szCs w:val="20"/>
      <w:lang w:eastAsia="pt-BR"/>
    </w:rPr>
  </w:style>
  <w:style w:type="paragraph" w:customStyle="1" w:styleId="Corpo">
    <w:name w:val="Corpo"/>
    <w:rsid w:val="00787C57"/>
    <w:rPr>
      <w:rFonts w:ascii="Times New Roman" w:eastAsia="Times New Roman" w:hAnsi="Times New Roman"/>
      <w:color w:val="000000"/>
      <w:sz w:val="24"/>
    </w:rPr>
  </w:style>
  <w:style w:type="paragraph" w:styleId="Corpodetexto3">
    <w:name w:val="Body Text 3"/>
    <w:basedOn w:val="Normal"/>
    <w:link w:val="Corpodetexto3Char"/>
    <w:rsid w:val="00787C57"/>
    <w:pPr>
      <w:widowControl w:val="0"/>
      <w:suppressAutoHyphens w:val="0"/>
      <w:jc w:val="both"/>
    </w:pPr>
    <w:rPr>
      <w:snapToGrid w:val="0"/>
      <w:sz w:val="22"/>
      <w:szCs w:val="20"/>
    </w:rPr>
  </w:style>
  <w:style w:type="character" w:customStyle="1" w:styleId="Corpodetexto3Char">
    <w:name w:val="Corpo de texto 3 Char"/>
    <w:basedOn w:val="Fontepargpadro"/>
    <w:link w:val="Corpodetexto3"/>
    <w:rsid w:val="00787C57"/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Para1">
    <w:name w:val="Para1"/>
    <w:basedOn w:val="Normal"/>
    <w:rsid w:val="00787C57"/>
    <w:pPr>
      <w:suppressAutoHyphens w:val="0"/>
      <w:spacing w:after="360" w:line="360" w:lineRule="auto"/>
      <w:jc w:val="both"/>
    </w:pPr>
    <w:rPr>
      <w:rFonts w:ascii="NewCenturySchlbk" w:hAnsi="NewCenturySchlbk"/>
      <w:sz w:val="22"/>
      <w:szCs w:val="20"/>
      <w:lang w:eastAsia="en-US"/>
    </w:rPr>
  </w:style>
  <w:style w:type="character" w:styleId="Nmerodepgina">
    <w:name w:val="page number"/>
    <w:basedOn w:val="Fontepargpadro"/>
    <w:rsid w:val="00787C57"/>
  </w:style>
  <w:style w:type="character" w:styleId="HiperlinkVisitado">
    <w:name w:val="FollowedHyperlink"/>
    <w:rsid w:val="00787C57"/>
    <w:rPr>
      <w:color w:val="800080"/>
      <w:u w:val="single"/>
    </w:rPr>
  </w:style>
  <w:style w:type="paragraph" w:customStyle="1" w:styleId="Textopadro1">
    <w:name w:val="Texto padrão:1"/>
    <w:basedOn w:val="Normal"/>
    <w:rsid w:val="00787C57"/>
    <w:pPr>
      <w:suppressAutoHyphens w:val="0"/>
    </w:pPr>
    <w:rPr>
      <w:szCs w:val="20"/>
      <w:lang w:eastAsia="pt-BR"/>
    </w:rPr>
  </w:style>
  <w:style w:type="paragraph" w:styleId="TextosemFormatao">
    <w:name w:val="Plain Text"/>
    <w:basedOn w:val="Normal"/>
    <w:link w:val="TextosemFormataoChar"/>
    <w:rsid w:val="00787C57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787C57"/>
    <w:rPr>
      <w:rFonts w:ascii="Courier New" w:eastAsia="Times New Roman" w:hAnsi="Courier New" w:cs="Times New Roman"/>
      <w:sz w:val="20"/>
      <w:szCs w:val="20"/>
    </w:rPr>
  </w:style>
  <w:style w:type="paragraph" w:customStyle="1" w:styleId="2">
    <w:name w:val="2"/>
    <w:basedOn w:val="Normal"/>
    <w:next w:val="TextosemFormatao"/>
    <w:rsid w:val="00787C57"/>
    <w:pPr>
      <w:suppressAutoHyphens w:val="0"/>
    </w:pPr>
    <w:rPr>
      <w:rFonts w:ascii="Courier New" w:hAnsi="Courier New"/>
      <w:sz w:val="20"/>
      <w:szCs w:val="20"/>
      <w:lang w:eastAsia="pt-BR"/>
    </w:rPr>
  </w:style>
  <w:style w:type="paragraph" w:customStyle="1" w:styleId="1">
    <w:name w:val="1"/>
    <w:basedOn w:val="Normal"/>
    <w:next w:val="TextosemFormatao"/>
    <w:rsid w:val="00787C57"/>
    <w:pPr>
      <w:suppressAutoHyphens w:val="0"/>
    </w:pPr>
    <w:rPr>
      <w:rFonts w:ascii="Courier New" w:hAnsi="Courier New"/>
      <w:sz w:val="20"/>
      <w:szCs w:val="20"/>
      <w:lang w:eastAsia="pt-BR"/>
    </w:rPr>
  </w:style>
  <w:style w:type="paragraph" w:customStyle="1" w:styleId="Padro">
    <w:name w:val="Padrão"/>
    <w:rsid w:val="00787C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Recuodecorpodetexto3">
    <w:name w:val="Body Text Indent 3"/>
    <w:basedOn w:val="Normal"/>
    <w:link w:val="Recuodecorpodetexto3Char"/>
    <w:rsid w:val="00787C57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787C57"/>
    <w:rPr>
      <w:rFonts w:ascii="Times New Roman" w:eastAsia="Times New Roman" w:hAnsi="Times New Roman" w:cs="Times New Roman"/>
      <w:sz w:val="16"/>
      <w:szCs w:val="16"/>
    </w:rPr>
  </w:style>
  <w:style w:type="paragraph" w:customStyle="1" w:styleId="TxBrc4">
    <w:name w:val="TxBr_c4"/>
    <w:basedOn w:val="Normal"/>
    <w:rsid w:val="00787C57"/>
    <w:pPr>
      <w:widowControl w:val="0"/>
      <w:autoSpaceDE w:val="0"/>
      <w:spacing w:line="240" w:lineRule="atLeast"/>
      <w:jc w:val="center"/>
    </w:pPr>
    <w:rPr>
      <w:rFonts w:ascii="Arial" w:hAnsi="Arial" w:cs="Arial"/>
      <w:lang w:val="en-US"/>
    </w:rPr>
  </w:style>
  <w:style w:type="paragraph" w:customStyle="1" w:styleId="Corpodotexto">
    <w:name w:val="Corpo do texto"/>
    <w:basedOn w:val="Normal"/>
    <w:rsid w:val="00787C57"/>
    <w:pPr>
      <w:widowControl w:val="0"/>
      <w:jc w:val="both"/>
    </w:pPr>
    <w:rPr>
      <w:szCs w:val="20"/>
      <w:lang w:eastAsia="pt-BR"/>
    </w:rPr>
  </w:style>
  <w:style w:type="paragraph" w:customStyle="1" w:styleId="Edital">
    <w:name w:val="Edital"/>
    <w:basedOn w:val="Normal"/>
    <w:rsid w:val="00787C57"/>
    <w:pPr>
      <w:spacing w:before="56" w:after="113"/>
      <w:jc w:val="both"/>
    </w:pPr>
    <w:rPr>
      <w:rFonts w:ascii="Century Gothic" w:eastAsia="Lucida Sans Unicode" w:hAnsi="Century Gothic"/>
      <w:szCs w:val="20"/>
      <w:lang w:eastAsia="pt-BR"/>
    </w:rPr>
  </w:style>
  <w:style w:type="paragraph" w:customStyle="1" w:styleId="Clausula">
    <w:name w:val="Clausula"/>
    <w:basedOn w:val="Normal"/>
    <w:rsid w:val="00787C57"/>
    <w:pPr>
      <w:tabs>
        <w:tab w:val="left" w:pos="1247"/>
        <w:tab w:val="left" w:pos="1587"/>
        <w:tab w:val="left" w:pos="1871"/>
      </w:tabs>
      <w:spacing w:before="226" w:after="170"/>
    </w:pPr>
    <w:rPr>
      <w:rFonts w:ascii="Arial" w:eastAsia="Lucida Sans Unicode" w:hAnsi="Arial"/>
      <w:sz w:val="22"/>
      <w:szCs w:val="20"/>
      <w:lang w:eastAsia="pt-BR"/>
    </w:rPr>
  </w:style>
  <w:style w:type="paragraph" w:customStyle="1" w:styleId="WW-TtulodaTabela111111">
    <w:name w:val="WW-Título da Tabela111111"/>
    <w:basedOn w:val="WW-ContedodaTabela111111"/>
    <w:rsid w:val="00787C57"/>
    <w:pPr>
      <w:jc w:val="center"/>
    </w:pPr>
    <w:rPr>
      <w:b/>
      <w:bCs/>
      <w:i/>
      <w:iCs/>
    </w:rPr>
  </w:style>
  <w:style w:type="paragraph" w:customStyle="1" w:styleId="WW-ContedodaTabela111111">
    <w:name w:val="WW-Conteúdo da Tabela111111"/>
    <w:basedOn w:val="Corpodetexto"/>
    <w:rsid w:val="00787C57"/>
    <w:pPr>
      <w:suppressLineNumbers/>
      <w:spacing w:after="0"/>
      <w:jc w:val="both"/>
    </w:pPr>
  </w:style>
  <w:style w:type="paragraph" w:customStyle="1" w:styleId="Corpodetexto32">
    <w:name w:val="Corpo de texto 32"/>
    <w:basedOn w:val="Normal"/>
    <w:rsid w:val="00787C57"/>
    <w:pPr>
      <w:widowControl w:val="0"/>
      <w:jc w:val="both"/>
    </w:pPr>
    <w:rPr>
      <w:sz w:val="22"/>
      <w:szCs w:val="20"/>
    </w:rPr>
  </w:style>
  <w:style w:type="paragraph" w:customStyle="1" w:styleId="Recuodecorpodetexto31">
    <w:name w:val="Recuo de corpo de texto 31"/>
    <w:basedOn w:val="Normal"/>
    <w:rsid w:val="00787C57"/>
    <w:pPr>
      <w:tabs>
        <w:tab w:val="left" w:pos="1136"/>
      </w:tabs>
      <w:spacing w:line="360" w:lineRule="auto"/>
      <w:ind w:left="284" w:hanging="284"/>
      <w:jc w:val="both"/>
    </w:pPr>
    <w:rPr>
      <w:szCs w:val="20"/>
    </w:rPr>
  </w:style>
  <w:style w:type="paragraph" w:customStyle="1" w:styleId="Recuodecorpodetexto21">
    <w:name w:val="Recuo de corpo de texto 21"/>
    <w:basedOn w:val="Normal"/>
    <w:rsid w:val="00787C57"/>
    <w:pPr>
      <w:tabs>
        <w:tab w:val="left" w:pos="6804"/>
      </w:tabs>
      <w:spacing w:line="360" w:lineRule="auto"/>
      <w:ind w:left="1701" w:hanging="1701"/>
      <w:jc w:val="both"/>
    </w:pPr>
    <w:rPr>
      <w:b/>
      <w:szCs w:val="20"/>
    </w:rPr>
  </w:style>
  <w:style w:type="paragraph" w:customStyle="1" w:styleId="Captulo">
    <w:name w:val="Capítulo"/>
    <w:basedOn w:val="Normal"/>
    <w:next w:val="Corpodetexto"/>
    <w:rsid w:val="00787C57"/>
    <w:pPr>
      <w:keepNext/>
      <w:spacing w:before="240" w:after="120"/>
    </w:pPr>
    <w:rPr>
      <w:rFonts w:ascii="Albany AMT" w:eastAsia="Lucida Sans Unicode" w:hAnsi="Albany AMT" w:cs="Tahoma"/>
      <w:sz w:val="28"/>
      <w:szCs w:val="28"/>
    </w:rPr>
  </w:style>
  <w:style w:type="paragraph" w:customStyle="1" w:styleId="WW-Ttulo1">
    <w:name w:val="WW-Título 1"/>
    <w:basedOn w:val="Normal"/>
    <w:rsid w:val="00787C57"/>
    <w:pPr>
      <w:keepNext/>
      <w:jc w:val="both"/>
    </w:pPr>
    <w:rPr>
      <w:szCs w:val="20"/>
    </w:rPr>
  </w:style>
  <w:style w:type="paragraph" w:customStyle="1" w:styleId="WW-Ttulo2">
    <w:name w:val="WW-Título 2"/>
    <w:basedOn w:val="Normal"/>
    <w:rsid w:val="00787C57"/>
    <w:pPr>
      <w:keepNext/>
      <w:jc w:val="center"/>
    </w:pPr>
    <w:rPr>
      <w:szCs w:val="20"/>
    </w:rPr>
  </w:style>
  <w:style w:type="paragraph" w:customStyle="1" w:styleId="WW-Ttulo3">
    <w:name w:val="WW-Título 3"/>
    <w:basedOn w:val="Normal"/>
    <w:rsid w:val="00787C57"/>
    <w:pPr>
      <w:keepNext/>
      <w:jc w:val="center"/>
    </w:pPr>
    <w:rPr>
      <w:b/>
      <w:szCs w:val="20"/>
    </w:rPr>
  </w:style>
  <w:style w:type="paragraph" w:customStyle="1" w:styleId="Contedodatabela">
    <w:name w:val="Conteúdo da tabela"/>
    <w:basedOn w:val="Normal"/>
    <w:rsid w:val="00787C57"/>
    <w:pPr>
      <w:suppressLineNumbers/>
    </w:pPr>
    <w:rPr>
      <w:sz w:val="20"/>
      <w:szCs w:val="20"/>
    </w:rPr>
  </w:style>
  <w:style w:type="paragraph" w:customStyle="1" w:styleId="Ttulodatabela">
    <w:name w:val="Título da tabela"/>
    <w:basedOn w:val="Contedodatabela"/>
    <w:rsid w:val="00787C57"/>
    <w:pPr>
      <w:jc w:val="center"/>
    </w:pPr>
    <w:rPr>
      <w:b/>
      <w:bCs/>
    </w:rPr>
  </w:style>
  <w:style w:type="character" w:customStyle="1" w:styleId="WW8Num12z0">
    <w:name w:val="WW8Num12z0"/>
    <w:rsid w:val="00787C57"/>
    <w:rPr>
      <w:rFonts w:ascii="Wingdings" w:hAnsi="Wingdings"/>
      <w:sz w:val="24"/>
    </w:rPr>
  </w:style>
  <w:style w:type="character" w:customStyle="1" w:styleId="WW8Num17z0">
    <w:name w:val="WW8Num17z0"/>
    <w:rsid w:val="00787C57"/>
    <w:rPr>
      <w:rFonts w:ascii="Wingdings" w:hAnsi="Wingdings"/>
      <w:sz w:val="24"/>
    </w:rPr>
  </w:style>
  <w:style w:type="character" w:customStyle="1" w:styleId="WW8Num18z0">
    <w:name w:val="WW8Num18z0"/>
    <w:rsid w:val="00787C57"/>
    <w:rPr>
      <w:color w:val="FF0000"/>
    </w:rPr>
  </w:style>
  <w:style w:type="character" w:customStyle="1" w:styleId="WW8Num26z0">
    <w:name w:val="WW8Num26z0"/>
    <w:rsid w:val="00787C57"/>
    <w:rPr>
      <w:rFonts w:ascii="Symbol" w:hAnsi="Symbol"/>
    </w:rPr>
  </w:style>
  <w:style w:type="character" w:customStyle="1" w:styleId="WW8Num26z1">
    <w:name w:val="WW8Num26z1"/>
    <w:rsid w:val="00787C57"/>
    <w:rPr>
      <w:rFonts w:ascii="Courier New" w:hAnsi="Courier New" w:cs="Courier New"/>
    </w:rPr>
  </w:style>
  <w:style w:type="character" w:customStyle="1" w:styleId="WW8Num26z2">
    <w:name w:val="WW8Num26z2"/>
    <w:rsid w:val="00787C57"/>
    <w:rPr>
      <w:rFonts w:ascii="Wingdings" w:hAnsi="Wingdings"/>
    </w:rPr>
  </w:style>
  <w:style w:type="character" w:customStyle="1" w:styleId="WW8Num37z0">
    <w:name w:val="WW8Num37z0"/>
    <w:rsid w:val="00787C57"/>
    <w:rPr>
      <w:rFonts w:ascii="Wingdings" w:hAnsi="Wingdings"/>
      <w:sz w:val="24"/>
    </w:rPr>
  </w:style>
  <w:style w:type="paragraph" w:customStyle="1" w:styleId="Legenda2">
    <w:name w:val="Legenda2"/>
    <w:basedOn w:val="Normal"/>
    <w:rsid w:val="00787C57"/>
    <w:pPr>
      <w:suppressLineNumbers/>
      <w:spacing w:before="120" w:after="120"/>
    </w:pPr>
    <w:rPr>
      <w:rFonts w:cs="Tahoma"/>
      <w:i/>
      <w:iCs/>
    </w:rPr>
  </w:style>
  <w:style w:type="paragraph" w:customStyle="1" w:styleId="Numerada31">
    <w:name w:val="Numerada 31"/>
    <w:basedOn w:val="Normal"/>
    <w:rsid w:val="00787C57"/>
    <w:rPr>
      <w:sz w:val="20"/>
      <w:szCs w:val="20"/>
    </w:rPr>
  </w:style>
  <w:style w:type="paragraph" w:customStyle="1" w:styleId="Commarcadores1">
    <w:name w:val="Com marcadores1"/>
    <w:basedOn w:val="Normal"/>
    <w:rsid w:val="00787C57"/>
    <w:pPr>
      <w:shd w:val="clear" w:color="auto" w:fill="FFFFFF"/>
      <w:ind w:left="1134" w:hanging="709"/>
      <w:jc w:val="both"/>
    </w:pPr>
    <w:rPr>
      <w:szCs w:val="20"/>
    </w:rPr>
  </w:style>
  <w:style w:type="paragraph" w:customStyle="1" w:styleId="Corpodetexto22">
    <w:name w:val="Corpo de texto 22"/>
    <w:basedOn w:val="Normal"/>
    <w:rsid w:val="00787C57"/>
    <w:pPr>
      <w:widowControl w:val="0"/>
      <w:autoSpaceDE w:val="0"/>
      <w:jc w:val="both"/>
    </w:pPr>
    <w:rPr>
      <w:szCs w:val="20"/>
    </w:rPr>
  </w:style>
  <w:style w:type="paragraph" w:customStyle="1" w:styleId="Recuodecorpodetexto22">
    <w:name w:val="Recuo de corpo de texto 22"/>
    <w:basedOn w:val="Normal"/>
    <w:rsid w:val="00787C57"/>
    <w:pPr>
      <w:widowControl w:val="0"/>
      <w:autoSpaceDE w:val="0"/>
      <w:ind w:left="708"/>
      <w:jc w:val="both"/>
    </w:pPr>
    <w:rPr>
      <w:szCs w:val="20"/>
    </w:rPr>
  </w:style>
  <w:style w:type="paragraph" w:customStyle="1" w:styleId="Corpodetexto31">
    <w:name w:val="Corpo de texto 31"/>
    <w:basedOn w:val="Normal"/>
    <w:rsid w:val="00787C57"/>
    <w:pPr>
      <w:widowControl w:val="0"/>
      <w:jc w:val="both"/>
    </w:pPr>
    <w:rPr>
      <w:sz w:val="22"/>
      <w:szCs w:val="20"/>
    </w:rPr>
  </w:style>
  <w:style w:type="paragraph" w:customStyle="1" w:styleId="WW-Corpodetexto21">
    <w:name w:val="WW-Corpo de texto 21"/>
    <w:basedOn w:val="Normal"/>
    <w:rsid w:val="00787C57"/>
    <w:pPr>
      <w:spacing w:line="360" w:lineRule="auto"/>
      <w:jc w:val="both"/>
    </w:pPr>
    <w:rPr>
      <w:szCs w:val="20"/>
    </w:rPr>
  </w:style>
  <w:style w:type="paragraph" w:customStyle="1" w:styleId="WW-Padro1">
    <w:name w:val="WW-Padrão1"/>
    <w:rsid w:val="00787C57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customStyle="1" w:styleId="Recuodecorpodetexto32">
    <w:name w:val="Recuo de corpo de texto 32"/>
    <w:basedOn w:val="Normal"/>
    <w:rsid w:val="00787C57"/>
    <w:pPr>
      <w:spacing w:after="120"/>
      <w:ind w:left="283"/>
    </w:pPr>
    <w:rPr>
      <w:sz w:val="16"/>
      <w:szCs w:val="16"/>
    </w:rPr>
  </w:style>
  <w:style w:type="character" w:styleId="nfase">
    <w:name w:val="Emphasis"/>
    <w:qFormat/>
    <w:rsid w:val="00787C57"/>
    <w:rPr>
      <w:i/>
      <w:iCs/>
    </w:rPr>
  </w:style>
  <w:style w:type="paragraph" w:customStyle="1" w:styleId="Corpodetexto23">
    <w:name w:val="Corpo de texto 23"/>
    <w:basedOn w:val="Normal"/>
    <w:rsid w:val="00787C57"/>
    <w:pPr>
      <w:widowControl w:val="0"/>
      <w:suppressAutoHyphens w:val="0"/>
      <w:jc w:val="both"/>
    </w:pPr>
    <w:rPr>
      <w:rFonts w:ascii="Arial" w:hAnsi="Arial"/>
      <w:szCs w:val="20"/>
      <w:lang w:eastAsia="pt-BR"/>
    </w:rPr>
  </w:style>
  <w:style w:type="paragraph" w:customStyle="1" w:styleId="textopadro0">
    <w:name w:val="textopadro"/>
    <w:basedOn w:val="Normal"/>
    <w:rsid w:val="008B2263"/>
    <w:pPr>
      <w:spacing w:before="280" w:after="280"/>
    </w:pPr>
  </w:style>
  <w:style w:type="numbering" w:customStyle="1" w:styleId="Estilo6">
    <w:name w:val="Estilo6"/>
    <w:uiPriority w:val="99"/>
    <w:rsid w:val="008B2263"/>
    <w:pPr>
      <w:numPr>
        <w:numId w:val="6"/>
      </w:numPr>
    </w:pPr>
  </w:style>
  <w:style w:type="paragraph" w:customStyle="1" w:styleId="DefinitionTerm">
    <w:name w:val="Definition Term"/>
    <w:basedOn w:val="Normal"/>
    <w:next w:val="Normal"/>
    <w:rsid w:val="001F4F75"/>
    <w:pPr>
      <w:widowControl w:val="0"/>
      <w:tabs>
        <w:tab w:val="left" w:pos="0"/>
      </w:tabs>
      <w:jc w:val="both"/>
    </w:pPr>
    <w:rPr>
      <w:rFonts w:ascii="Microsoft Sans Serif" w:hAnsi="Microsoft Sans Serif"/>
      <w:sz w:val="20"/>
      <w:szCs w:val="20"/>
    </w:rPr>
  </w:style>
  <w:style w:type="paragraph" w:customStyle="1" w:styleId="msolistparagraph0">
    <w:name w:val="msolistparagraph"/>
    <w:basedOn w:val="Normal"/>
    <w:rsid w:val="0027781E"/>
    <w:pPr>
      <w:suppressAutoHyphens w:val="0"/>
      <w:ind w:left="720"/>
    </w:pPr>
    <w:rPr>
      <w:kern w:val="2"/>
      <w:szCs w:val="20"/>
    </w:rPr>
  </w:style>
  <w:style w:type="numbering" w:customStyle="1" w:styleId="Estilo5">
    <w:name w:val="Estilo5"/>
    <w:uiPriority w:val="99"/>
    <w:rsid w:val="0027781E"/>
    <w:pPr>
      <w:numPr>
        <w:numId w:val="7"/>
      </w:numPr>
    </w:pPr>
  </w:style>
  <w:style w:type="paragraph" w:customStyle="1" w:styleId="SemEspaamento2">
    <w:name w:val="Sem Espaçamento2"/>
    <w:rsid w:val="000873BF"/>
    <w:pPr>
      <w:suppressAutoHyphens/>
      <w:spacing w:line="100" w:lineRule="atLeast"/>
    </w:pPr>
    <w:rPr>
      <w:sz w:val="24"/>
      <w:szCs w:val="24"/>
      <w:lang w:val="en-US" w:eastAsia="en-US"/>
    </w:rPr>
  </w:style>
  <w:style w:type="paragraph" w:customStyle="1" w:styleId="Normal2">
    <w:name w:val="Normal2"/>
    <w:rsid w:val="000873BF"/>
    <w:pPr>
      <w:widowControl w:val="0"/>
      <w:suppressAutoHyphens/>
      <w:jc w:val="both"/>
    </w:pPr>
    <w:rPr>
      <w:rFonts w:ascii="Times New Roman" w:eastAsia="Times New Roman" w:hAnsi="Times New Roman" w:cs="MS Sans Serif"/>
      <w:color w:val="000000"/>
      <w:sz w:val="22"/>
      <w:lang w:eastAsia="ar-SA"/>
    </w:rPr>
  </w:style>
  <w:style w:type="paragraph" w:customStyle="1" w:styleId="BodyText1">
    <w:name w:val="Body Text1"/>
    <w:basedOn w:val="Normal"/>
    <w:rsid w:val="006535D9"/>
    <w:pPr>
      <w:suppressAutoHyphens w:val="0"/>
      <w:jc w:val="both"/>
    </w:pPr>
    <w:rPr>
      <w:sz w:val="22"/>
      <w:szCs w:val="20"/>
      <w:lang w:eastAsia="en-US"/>
    </w:rPr>
  </w:style>
  <w:style w:type="character" w:styleId="CitaoHTML">
    <w:name w:val="HTML Cite"/>
    <w:basedOn w:val="Fontepargpadro"/>
    <w:uiPriority w:val="99"/>
    <w:semiHidden/>
    <w:unhideWhenUsed/>
    <w:rsid w:val="0057440D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6B0B52"/>
    <w:pPr>
      <w:widowControl w:val="0"/>
      <w:suppressAutoHyphens w:val="0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bodytext2">
    <w:name w:val="bodytext2"/>
    <w:basedOn w:val="Normal"/>
    <w:rsid w:val="000937E7"/>
    <w:pPr>
      <w:suppressAutoHyphens w:val="0"/>
      <w:spacing w:line="360" w:lineRule="auto"/>
      <w:jc w:val="both"/>
    </w:pPr>
    <w:rPr>
      <w:spacing w:val="20"/>
      <w:lang w:eastAsia="pt-BR"/>
    </w:rPr>
  </w:style>
  <w:style w:type="table" w:customStyle="1" w:styleId="Tabelacomgrade2">
    <w:name w:val="Tabela com grade2"/>
    <w:basedOn w:val="Tabelanormal"/>
    <w:rsid w:val="006B03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B00994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B0099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amantino.mt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A22311-68AA-478C-8A73-55DBAF2E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1103</CharactersWithSpaces>
  <SharedDoc>false</SharedDoc>
  <HLinks>
    <vt:vector size="18" baseType="variant">
      <vt:variant>
        <vt:i4>8323108</vt:i4>
      </vt:variant>
      <vt:variant>
        <vt:i4>6</vt:i4>
      </vt:variant>
      <vt:variant>
        <vt:i4>0</vt:i4>
      </vt:variant>
      <vt:variant>
        <vt:i4>5</vt:i4>
      </vt:variant>
      <vt:variant>
        <vt:lpwstr>http://www.tst.jus.br/</vt:lpwstr>
      </vt:variant>
      <vt:variant>
        <vt:lpwstr/>
      </vt:variant>
      <vt:variant>
        <vt:i4>1835092</vt:i4>
      </vt:variant>
      <vt:variant>
        <vt:i4>3</vt:i4>
      </vt:variant>
      <vt:variant>
        <vt:i4>0</vt:i4>
      </vt:variant>
      <vt:variant>
        <vt:i4>5</vt:i4>
      </vt:variant>
      <vt:variant>
        <vt:lpwstr>http://www.caixa.gov.br/</vt:lpwstr>
      </vt:variant>
      <vt:variant>
        <vt:lpwstr/>
      </vt:variant>
      <vt:variant>
        <vt:i4>3407997</vt:i4>
      </vt:variant>
      <vt:variant>
        <vt:i4>0</vt:i4>
      </vt:variant>
      <vt:variant>
        <vt:i4>0</vt:i4>
      </vt:variant>
      <vt:variant>
        <vt:i4>5</vt:i4>
      </vt:variant>
      <vt:variant>
        <vt:lpwstr>http://www.sefaz.mt.gov.br/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188</cp:revision>
  <cp:lastPrinted>2023-07-10T19:15:00Z</cp:lastPrinted>
  <dcterms:created xsi:type="dcterms:W3CDTF">2020-01-10T16:38:00Z</dcterms:created>
  <dcterms:modified xsi:type="dcterms:W3CDTF">2023-08-03T22:48:00Z</dcterms:modified>
</cp:coreProperties>
</file>